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F27F74" w:rsidRDefault="00901357" w:rsidP="00FA261A">
      <w:pPr>
        <w:jc w:val="right"/>
        <w:rPr>
          <w:rFonts w:ascii="Arial" w:hAnsi="Arial" w:cs="Arial"/>
          <w:bCs/>
        </w:rPr>
      </w:pPr>
    </w:p>
    <w:p w14:paraId="5327E6AC" w14:textId="77777777" w:rsidR="00901357" w:rsidRPr="00F27F74" w:rsidRDefault="00901357" w:rsidP="00FA261A">
      <w:pPr>
        <w:jc w:val="right"/>
        <w:rPr>
          <w:rFonts w:ascii="Arial" w:hAnsi="Arial" w:cs="Arial"/>
          <w:bCs/>
        </w:rPr>
      </w:pPr>
    </w:p>
    <w:p w14:paraId="1A092871" w14:textId="41657304" w:rsidR="00FA261A" w:rsidRPr="00F27F74" w:rsidRDefault="00FA261A" w:rsidP="00FA261A">
      <w:pPr>
        <w:jc w:val="right"/>
        <w:rPr>
          <w:rFonts w:ascii="Arial" w:hAnsi="Arial" w:cs="Arial"/>
          <w:bCs/>
          <w:sz w:val="40"/>
          <w:szCs w:val="40"/>
        </w:rPr>
      </w:pPr>
      <w:r w:rsidRPr="00F27F74">
        <w:rPr>
          <w:rFonts w:ascii="Arial" w:hAnsi="Arial" w:cs="Arial"/>
          <w:bCs/>
          <w:sz w:val="40"/>
          <w:szCs w:val="40"/>
        </w:rPr>
        <w:t xml:space="preserve">Marché </w:t>
      </w:r>
      <w:r w:rsidR="003403AD" w:rsidRPr="00F27F74">
        <w:rPr>
          <w:rFonts w:ascii="Arial" w:hAnsi="Arial" w:cs="Arial"/>
          <w:bCs/>
          <w:sz w:val="40"/>
          <w:szCs w:val="40"/>
        </w:rPr>
        <w:t>de travaux</w:t>
      </w:r>
    </w:p>
    <w:p w14:paraId="6C6134F0" w14:textId="77777777" w:rsidR="00FA261A" w:rsidRPr="00F27F74" w:rsidRDefault="00FA261A" w:rsidP="00FA261A">
      <w:pPr>
        <w:jc w:val="right"/>
        <w:rPr>
          <w:rFonts w:ascii="Arial" w:hAnsi="Arial" w:cs="Arial"/>
          <w:bCs/>
          <w:sz w:val="40"/>
          <w:szCs w:val="40"/>
        </w:rPr>
      </w:pPr>
    </w:p>
    <w:p w14:paraId="6838DCBD" w14:textId="4E82F1E4" w:rsidR="00FA261A" w:rsidRPr="00F27F74" w:rsidRDefault="00E1148F" w:rsidP="00FA261A">
      <w:pPr>
        <w:jc w:val="right"/>
        <w:rPr>
          <w:rFonts w:ascii="Arial" w:hAnsi="Arial" w:cs="Arial"/>
          <w:bCs/>
          <w:sz w:val="40"/>
          <w:szCs w:val="40"/>
        </w:rPr>
      </w:pPr>
      <w:r w:rsidRPr="00F27F74">
        <w:rPr>
          <w:rFonts w:ascii="Arial" w:hAnsi="Arial" w:cs="Arial"/>
          <w:bCs/>
          <w:sz w:val="40"/>
          <w:szCs w:val="40"/>
        </w:rPr>
        <w:t>Pour</w:t>
      </w:r>
      <w:r w:rsidR="00FA261A" w:rsidRPr="00F27F74">
        <w:rPr>
          <w:rFonts w:ascii="Arial" w:hAnsi="Arial" w:cs="Arial"/>
          <w:bCs/>
          <w:sz w:val="40"/>
          <w:szCs w:val="40"/>
        </w:rPr>
        <w:t xml:space="preserve"> </w:t>
      </w:r>
      <w:r w:rsidR="003403AD" w:rsidRPr="00F27F74">
        <w:rPr>
          <w:rFonts w:ascii="Arial" w:hAnsi="Arial" w:cs="Arial"/>
          <w:bCs/>
          <w:sz w:val="40"/>
          <w:szCs w:val="40"/>
        </w:rPr>
        <w:t>la construction d’un collège à Fleury-Mérogis</w:t>
      </w:r>
    </w:p>
    <w:p w14:paraId="69912186" w14:textId="77777777" w:rsidR="00B623E2" w:rsidRPr="00F27F74" w:rsidRDefault="00B623E2" w:rsidP="00FA261A">
      <w:pPr>
        <w:jc w:val="right"/>
        <w:rPr>
          <w:rFonts w:ascii="Arial" w:hAnsi="Arial" w:cs="Arial"/>
          <w:bCs/>
          <w:sz w:val="40"/>
          <w:szCs w:val="40"/>
        </w:rPr>
      </w:pPr>
    </w:p>
    <w:p w14:paraId="0424F7AD" w14:textId="4AC920CD" w:rsidR="00B623E2" w:rsidRPr="00F27F74" w:rsidRDefault="00B623E2" w:rsidP="00FA261A">
      <w:pPr>
        <w:jc w:val="right"/>
        <w:rPr>
          <w:rFonts w:ascii="Arial" w:hAnsi="Arial" w:cs="Arial"/>
          <w:bCs/>
          <w:sz w:val="24"/>
          <w:szCs w:val="24"/>
        </w:rPr>
      </w:pPr>
      <w:r w:rsidRPr="00F27F74">
        <w:rPr>
          <w:rFonts w:ascii="Arial" w:hAnsi="Arial" w:cs="Arial"/>
          <w:bCs/>
          <w:sz w:val="24"/>
          <w:szCs w:val="24"/>
        </w:rPr>
        <w:t xml:space="preserve">Lot 4 - </w:t>
      </w:r>
      <w:bookmarkStart w:id="0" w:name="_Hlk179293747"/>
      <w:r w:rsidRPr="00F27F74">
        <w:rPr>
          <w:rFonts w:ascii="Arial" w:hAnsi="Arial" w:cs="Arial"/>
          <w:bCs/>
          <w:sz w:val="24"/>
          <w:szCs w:val="24"/>
        </w:rPr>
        <w:t>CLOISONS - DOUBLAGE - FAUX PLAFONDS</w:t>
      </w:r>
    </w:p>
    <w:bookmarkEnd w:id="0"/>
    <w:p w14:paraId="68791ABF" w14:textId="77777777" w:rsidR="00FA261A" w:rsidRPr="00F27F74" w:rsidRDefault="00FA261A" w:rsidP="00FA261A">
      <w:pPr>
        <w:jc w:val="right"/>
        <w:rPr>
          <w:rFonts w:ascii="Arial" w:hAnsi="Arial" w:cs="Arial"/>
          <w:smallCaps/>
        </w:rPr>
      </w:pPr>
    </w:p>
    <w:p w14:paraId="0903F44C" w14:textId="77777777" w:rsidR="00FA261A" w:rsidRPr="00F27F74" w:rsidRDefault="00FA261A" w:rsidP="00FA261A">
      <w:pPr>
        <w:jc w:val="right"/>
        <w:rPr>
          <w:rFonts w:ascii="Arial" w:hAnsi="Arial" w:cs="Arial"/>
          <w:smallCaps/>
        </w:rPr>
      </w:pPr>
    </w:p>
    <w:p w14:paraId="77BFB217" w14:textId="77777777" w:rsidR="00FA261A" w:rsidRPr="00F27F74"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F27F74"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F27F74"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F27F74"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F27F74">
              <w:rPr>
                <w:rFonts w:ascii="Arial" w:hAnsi="Arial" w:cs="Arial"/>
                <w:b/>
                <w:bCs/>
                <w:color w:val="FFFFFF"/>
                <w:sz w:val="40"/>
                <w:szCs w:val="40"/>
              </w:rPr>
              <w:t>Acte d’engagement (AE)</w:t>
            </w:r>
          </w:p>
          <w:p w14:paraId="4DFD2A4F" w14:textId="77777777" w:rsidR="0076511C" w:rsidRPr="00F27F74"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F27F74"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F27F74" w:rsidRDefault="0076511C" w:rsidP="00231B8F">
            <w:pPr>
              <w:widowControl w:val="0"/>
              <w:autoSpaceDE w:val="0"/>
              <w:autoSpaceDN w:val="0"/>
              <w:adjustRightInd w:val="0"/>
              <w:ind w:left="108" w:right="99"/>
              <w:jc w:val="right"/>
              <w:rPr>
                <w:rFonts w:ascii="Arial" w:hAnsi="Arial" w:cs="Arial"/>
                <w:sz w:val="24"/>
                <w:szCs w:val="24"/>
              </w:rPr>
            </w:pPr>
            <w:r w:rsidRPr="00F27F74">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F27F74"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F27F74"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F27F74"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F27F74"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4EF06CE1" w:rsidR="0076511C" w:rsidRPr="00363068" w:rsidRDefault="002F3862"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3DD4F085"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2D1BF8E8"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2528A6E9"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23980F30"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7658F2CD" w:rsidR="0076511C" w:rsidRPr="00363068" w:rsidRDefault="002F3862"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504A690B"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1A4BEA72" w:rsidR="0076511C" w:rsidRPr="00363068" w:rsidRDefault="002F3862"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68C645B2"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196CA1EC" w:rsidR="0076511C" w:rsidRPr="00363068" w:rsidRDefault="00363068" w:rsidP="00231B8F">
            <w:pPr>
              <w:widowControl w:val="0"/>
              <w:autoSpaceDE w:val="0"/>
              <w:autoSpaceDN w:val="0"/>
              <w:adjustRightInd w:val="0"/>
              <w:spacing w:before="60" w:after="60"/>
              <w:ind w:left="115" w:right="82"/>
              <w:jc w:val="center"/>
              <w:rPr>
                <w:rFonts w:ascii="Arial" w:hAnsi="Arial" w:cs="Arial"/>
                <w:sz w:val="28"/>
                <w:szCs w:val="28"/>
              </w:rPr>
            </w:pPr>
            <w:r w:rsidRPr="00363068">
              <w:rPr>
                <w:rFonts w:ascii="Arial" w:hAnsi="Arial" w:cs="Arial"/>
                <w:sz w:val="28"/>
                <w:szCs w:val="28"/>
              </w:rPr>
              <w:t>4</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F27F74"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F27F74"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F27F74"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F27F74"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F27F74">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F27F74"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F27F7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F27F74">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F27F74" w:rsidRDefault="0076511C" w:rsidP="00231B8F">
            <w:pPr>
              <w:widowControl w:val="0"/>
              <w:autoSpaceDE w:val="0"/>
              <w:autoSpaceDN w:val="0"/>
              <w:adjustRightInd w:val="0"/>
              <w:spacing w:before="20" w:after="20"/>
              <w:ind w:left="116" w:right="87"/>
              <w:rPr>
                <w:rFonts w:ascii="Arial" w:hAnsi="Arial" w:cs="Arial"/>
                <w:color w:val="000000"/>
              </w:rPr>
            </w:pPr>
            <w:r w:rsidRPr="00F27F74">
              <w:rPr>
                <w:rFonts w:ascii="Arial" w:hAnsi="Arial" w:cs="Arial"/>
                <w:color w:val="000000"/>
              </w:rPr>
              <w:t>Département de l'Essonne</w:t>
            </w:r>
          </w:p>
          <w:p w14:paraId="08A4B62C" w14:textId="77777777" w:rsidR="0076511C" w:rsidRPr="00F27F74"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F27F74">
              <w:rPr>
                <w:rFonts w:ascii="Arial" w:hAnsi="Arial" w:cs="Arial"/>
                <w:color w:val="000000"/>
                <w:sz w:val="16"/>
                <w:szCs w:val="16"/>
              </w:rPr>
              <w:t>Direction de la construction et de la maintenance des bâtiments</w:t>
            </w:r>
          </w:p>
        </w:tc>
      </w:tr>
      <w:tr w:rsidR="0076511C" w:rsidRPr="00F27F74"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F27F7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F27F74">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F27F74" w:rsidRDefault="0076511C" w:rsidP="00231B8F">
            <w:pPr>
              <w:widowControl w:val="0"/>
              <w:autoSpaceDE w:val="0"/>
              <w:autoSpaceDN w:val="0"/>
              <w:adjustRightInd w:val="0"/>
              <w:ind w:left="116" w:right="87"/>
              <w:rPr>
                <w:rFonts w:ascii="Arial" w:hAnsi="Arial" w:cs="Arial"/>
                <w:color w:val="000000"/>
              </w:rPr>
            </w:pPr>
            <w:r w:rsidRPr="00F27F74">
              <w:rPr>
                <w:rFonts w:ascii="Arial" w:hAnsi="Arial" w:cs="Arial"/>
                <w:color w:val="000000"/>
              </w:rPr>
              <w:t>Conseil départemental de l'Essonne</w:t>
            </w:r>
          </w:p>
          <w:p w14:paraId="68E18E5E" w14:textId="77777777" w:rsidR="0076511C" w:rsidRPr="00F27F74" w:rsidRDefault="0076511C" w:rsidP="00231B8F">
            <w:pPr>
              <w:widowControl w:val="0"/>
              <w:autoSpaceDE w:val="0"/>
              <w:autoSpaceDN w:val="0"/>
              <w:adjustRightInd w:val="0"/>
              <w:ind w:left="116" w:right="87"/>
              <w:rPr>
                <w:rFonts w:ascii="Arial" w:hAnsi="Arial" w:cs="Arial"/>
                <w:color w:val="000000"/>
              </w:rPr>
            </w:pPr>
            <w:r w:rsidRPr="00F27F74">
              <w:rPr>
                <w:rFonts w:ascii="Arial" w:hAnsi="Arial" w:cs="Arial"/>
                <w:color w:val="000000"/>
              </w:rPr>
              <w:t>Boulevard de France</w:t>
            </w:r>
          </w:p>
          <w:p w14:paraId="301FACBA" w14:textId="77777777" w:rsidR="0076511C" w:rsidRPr="00F27F74" w:rsidRDefault="0076511C" w:rsidP="00231B8F">
            <w:pPr>
              <w:widowControl w:val="0"/>
              <w:autoSpaceDE w:val="0"/>
              <w:autoSpaceDN w:val="0"/>
              <w:adjustRightInd w:val="0"/>
              <w:ind w:left="116" w:right="87"/>
              <w:rPr>
                <w:rFonts w:ascii="Arial" w:hAnsi="Arial" w:cs="Arial"/>
                <w:sz w:val="24"/>
                <w:szCs w:val="24"/>
              </w:rPr>
            </w:pPr>
            <w:r w:rsidRPr="00F27F74">
              <w:rPr>
                <w:rFonts w:ascii="Arial" w:hAnsi="Arial" w:cs="Arial"/>
                <w:color w:val="000000"/>
              </w:rPr>
              <w:t>91012 Evry Cedex</w:t>
            </w:r>
          </w:p>
        </w:tc>
      </w:tr>
      <w:tr w:rsidR="0076511C" w:rsidRPr="00F27F74"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F27F7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F27F74">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F27F74" w:rsidRDefault="0076511C" w:rsidP="00231B8F">
            <w:pPr>
              <w:widowControl w:val="0"/>
              <w:autoSpaceDE w:val="0"/>
              <w:autoSpaceDN w:val="0"/>
              <w:adjustRightInd w:val="0"/>
              <w:spacing w:before="20" w:after="20"/>
              <w:ind w:left="116" w:right="87"/>
              <w:rPr>
                <w:rFonts w:ascii="Arial" w:hAnsi="Arial" w:cs="Arial"/>
                <w:color w:val="000000"/>
              </w:rPr>
            </w:pPr>
            <w:r w:rsidRPr="00F27F74">
              <w:rPr>
                <w:rFonts w:ascii="Arial" w:hAnsi="Arial" w:cs="Arial"/>
                <w:color w:val="000000"/>
              </w:rPr>
              <w:t>Courriel : contact@essonne.fr</w:t>
            </w:r>
          </w:p>
          <w:p w14:paraId="71EC6F05" w14:textId="77777777" w:rsidR="0076511C" w:rsidRPr="00F27F74" w:rsidRDefault="0076511C" w:rsidP="00231B8F">
            <w:pPr>
              <w:widowControl w:val="0"/>
              <w:autoSpaceDE w:val="0"/>
              <w:autoSpaceDN w:val="0"/>
              <w:adjustRightInd w:val="0"/>
              <w:spacing w:before="20" w:after="20"/>
              <w:ind w:left="116" w:right="87"/>
              <w:rPr>
                <w:rFonts w:ascii="Arial" w:hAnsi="Arial" w:cs="Arial"/>
                <w:sz w:val="24"/>
                <w:szCs w:val="24"/>
              </w:rPr>
            </w:pPr>
            <w:r w:rsidRPr="00F27F74">
              <w:rPr>
                <w:rFonts w:ascii="Arial" w:hAnsi="Arial" w:cs="Arial"/>
                <w:color w:val="000000"/>
              </w:rPr>
              <w:t>Site internet : https://essonne.fr/</w:t>
            </w:r>
          </w:p>
        </w:tc>
      </w:tr>
      <w:tr w:rsidR="0076511C" w:rsidRPr="00F27F74" w14:paraId="2F18850A" w14:textId="77777777" w:rsidTr="00231B8F">
        <w:tc>
          <w:tcPr>
            <w:tcW w:w="2928" w:type="dxa"/>
            <w:tcBorders>
              <w:top w:val="nil"/>
              <w:left w:val="single" w:sz="12" w:space="0" w:color="7F7F7F"/>
              <w:bottom w:val="nil"/>
              <w:right w:val="nil"/>
            </w:tcBorders>
            <w:shd w:val="clear" w:color="auto" w:fill="7F7F7F"/>
          </w:tcPr>
          <w:p w14:paraId="1D7E534E" w14:textId="77777777" w:rsidR="00976B58" w:rsidRPr="00F27F74" w:rsidRDefault="0076511C" w:rsidP="00231B8F">
            <w:pPr>
              <w:widowControl w:val="0"/>
              <w:autoSpaceDE w:val="0"/>
              <w:autoSpaceDN w:val="0"/>
              <w:adjustRightInd w:val="0"/>
              <w:spacing w:before="20" w:after="20"/>
              <w:ind w:left="108" w:right="100"/>
              <w:jc w:val="right"/>
              <w:rPr>
                <w:rFonts w:ascii="Arial" w:hAnsi="Arial" w:cs="Arial"/>
                <w:color w:val="FFFFFF"/>
              </w:rPr>
            </w:pPr>
            <w:r w:rsidRPr="00F27F74">
              <w:rPr>
                <w:rFonts w:ascii="Arial" w:hAnsi="Arial" w:cs="Arial"/>
                <w:color w:val="FFFFFF"/>
              </w:rPr>
              <w:t>OBJET DU CONTRAT :</w:t>
            </w:r>
          </w:p>
          <w:p w14:paraId="376FE972" w14:textId="77777777" w:rsidR="00976B58" w:rsidRPr="00F27F74" w:rsidRDefault="00976B58" w:rsidP="00231B8F">
            <w:pPr>
              <w:widowControl w:val="0"/>
              <w:autoSpaceDE w:val="0"/>
              <w:autoSpaceDN w:val="0"/>
              <w:adjustRightInd w:val="0"/>
              <w:spacing w:before="20" w:after="20"/>
              <w:ind w:left="108" w:right="100"/>
              <w:jc w:val="right"/>
              <w:rPr>
                <w:rFonts w:ascii="Arial" w:hAnsi="Arial" w:cs="Arial"/>
                <w:color w:val="FFFFFF"/>
              </w:rPr>
            </w:pPr>
          </w:p>
          <w:p w14:paraId="46D58A05" w14:textId="0B379F55" w:rsidR="0076511C" w:rsidRPr="00F27F74" w:rsidRDefault="00976B58" w:rsidP="00231B8F">
            <w:pPr>
              <w:widowControl w:val="0"/>
              <w:autoSpaceDE w:val="0"/>
              <w:autoSpaceDN w:val="0"/>
              <w:adjustRightInd w:val="0"/>
              <w:spacing w:before="20" w:after="20"/>
              <w:ind w:left="108" w:right="100"/>
              <w:jc w:val="right"/>
              <w:rPr>
                <w:rFonts w:ascii="Arial" w:hAnsi="Arial" w:cs="Arial"/>
                <w:sz w:val="24"/>
                <w:szCs w:val="24"/>
              </w:rPr>
            </w:pPr>
            <w:r w:rsidRPr="00F27F74">
              <w:rPr>
                <w:rFonts w:ascii="Arial" w:hAnsi="Arial" w:cs="Arial"/>
                <w:color w:val="FFFFFF"/>
              </w:rPr>
              <w:t xml:space="preserve">TYPE DE CONTRAT : </w:t>
            </w:r>
            <w:r w:rsidR="0076511C" w:rsidRPr="00F27F74">
              <w:rPr>
                <w:rFonts w:ascii="Arial" w:hAnsi="Arial" w:cs="Arial"/>
                <w:color w:val="FFFFFF"/>
              </w:rPr>
              <w:t xml:space="preserve"> </w:t>
            </w:r>
          </w:p>
        </w:tc>
        <w:tc>
          <w:tcPr>
            <w:tcW w:w="6281" w:type="dxa"/>
            <w:tcBorders>
              <w:top w:val="nil"/>
              <w:left w:val="nil"/>
              <w:right w:val="single" w:sz="12" w:space="0" w:color="7F7F7F"/>
            </w:tcBorders>
            <w:shd w:val="clear" w:color="auto" w:fill="F2F2F2"/>
          </w:tcPr>
          <w:p w14:paraId="01D934A3" w14:textId="4EB75127" w:rsidR="0076511C" w:rsidRPr="00F27F74" w:rsidRDefault="00976B58" w:rsidP="00231B8F">
            <w:pPr>
              <w:widowControl w:val="0"/>
              <w:autoSpaceDE w:val="0"/>
              <w:autoSpaceDN w:val="0"/>
              <w:adjustRightInd w:val="0"/>
              <w:spacing w:before="20" w:after="20"/>
              <w:ind w:left="116" w:right="87"/>
              <w:rPr>
                <w:rFonts w:ascii="Arial" w:hAnsi="Arial" w:cs="Arial"/>
                <w:color w:val="000000"/>
              </w:rPr>
            </w:pPr>
            <w:r w:rsidRPr="00F27F74">
              <w:rPr>
                <w:rFonts w:ascii="Arial" w:hAnsi="Arial" w:cs="Arial"/>
                <w:color w:val="000000"/>
              </w:rPr>
              <w:t>Travaux de c</w:t>
            </w:r>
            <w:r w:rsidR="00C63F70" w:rsidRPr="00F27F74">
              <w:rPr>
                <w:rFonts w:ascii="Arial" w:hAnsi="Arial" w:cs="Arial"/>
                <w:color w:val="000000"/>
              </w:rPr>
              <w:t>onstruction d’un collège à Fleury-Mérogis</w:t>
            </w:r>
          </w:p>
          <w:p w14:paraId="6E8C6ABB" w14:textId="77777777" w:rsidR="00976B58" w:rsidRPr="00F27F74" w:rsidRDefault="00976B58" w:rsidP="00231B8F">
            <w:pPr>
              <w:widowControl w:val="0"/>
              <w:autoSpaceDE w:val="0"/>
              <w:autoSpaceDN w:val="0"/>
              <w:adjustRightInd w:val="0"/>
              <w:spacing w:before="20" w:after="20"/>
              <w:ind w:left="116" w:right="87"/>
              <w:rPr>
                <w:rFonts w:ascii="Arial" w:hAnsi="Arial" w:cs="Arial"/>
                <w:sz w:val="24"/>
                <w:szCs w:val="24"/>
              </w:rPr>
            </w:pPr>
          </w:p>
          <w:p w14:paraId="091CC0AE" w14:textId="3D5D6FEF" w:rsidR="00976B58" w:rsidRPr="00F27F74" w:rsidRDefault="00976B58" w:rsidP="00231B8F">
            <w:pPr>
              <w:widowControl w:val="0"/>
              <w:autoSpaceDE w:val="0"/>
              <w:autoSpaceDN w:val="0"/>
              <w:adjustRightInd w:val="0"/>
              <w:spacing w:before="20" w:after="20"/>
              <w:ind w:left="116" w:right="87"/>
              <w:rPr>
                <w:rFonts w:ascii="Arial" w:hAnsi="Arial" w:cs="Arial"/>
                <w:sz w:val="24"/>
                <w:szCs w:val="24"/>
              </w:rPr>
            </w:pPr>
            <w:r w:rsidRPr="00F27F74">
              <w:rPr>
                <w:rFonts w:ascii="Arial" w:hAnsi="Arial" w:cs="Arial"/>
                <w:color w:val="000000"/>
              </w:rPr>
              <w:t>Marché de travaux passé en Appel d'offres ouvert (Article R2124-2 1° - Code de la commande publique)</w:t>
            </w:r>
          </w:p>
        </w:tc>
      </w:tr>
    </w:tbl>
    <w:p w14:paraId="0DB89245" w14:textId="77777777" w:rsidR="0076511C" w:rsidRPr="00F27F74"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F27F74"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F27F74"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F27F74">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4C5E7B8C" w:rsidR="0076511C" w:rsidRPr="00F27F74" w:rsidRDefault="0076511C" w:rsidP="00231B8F">
            <w:pPr>
              <w:widowControl w:val="0"/>
              <w:autoSpaceDE w:val="0"/>
              <w:autoSpaceDN w:val="0"/>
              <w:adjustRightInd w:val="0"/>
              <w:spacing w:before="60"/>
              <w:ind w:left="111" w:right="93"/>
              <w:jc w:val="both"/>
              <w:rPr>
                <w:rFonts w:ascii="Arial" w:hAnsi="Arial" w:cs="Arial"/>
                <w:sz w:val="24"/>
                <w:szCs w:val="24"/>
              </w:rPr>
            </w:pPr>
            <w:r w:rsidRPr="00F27F74">
              <w:rPr>
                <w:rFonts w:ascii="Arial" w:hAnsi="Arial" w:cs="Arial"/>
                <w:color w:val="000000"/>
              </w:rPr>
              <w:t>Lot n°</w:t>
            </w:r>
            <w:r w:rsidR="00B623E2" w:rsidRPr="00F27F74">
              <w:rPr>
                <w:rFonts w:ascii="Arial" w:hAnsi="Arial" w:cs="Arial"/>
                <w:color w:val="000000"/>
              </w:rPr>
              <w:t>4</w:t>
            </w:r>
            <w:r w:rsidRPr="00F27F74">
              <w:rPr>
                <w:rFonts w:ascii="Arial" w:hAnsi="Arial" w:cs="Arial"/>
                <w:color w:val="000000"/>
              </w:rPr>
              <w:t xml:space="preserve"> « </w:t>
            </w:r>
            <w:r w:rsidR="00B623E2" w:rsidRPr="00F27F74">
              <w:rPr>
                <w:rFonts w:ascii="Arial" w:hAnsi="Arial" w:cs="Arial"/>
                <w:color w:val="000000"/>
              </w:rPr>
              <w:t xml:space="preserve">CLOISONS - DOUBLAGE - FAUX </w:t>
            </w:r>
            <w:r w:rsidR="00B44A61" w:rsidRPr="00F27F74">
              <w:rPr>
                <w:rFonts w:ascii="Arial" w:hAnsi="Arial" w:cs="Arial"/>
                <w:color w:val="000000"/>
              </w:rPr>
              <w:t>PLAFONDS »</w:t>
            </w:r>
          </w:p>
        </w:tc>
      </w:tr>
    </w:tbl>
    <w:p w14:paraId="4953196E" w14:textId="77777777" w:rsidR="0076511C" w:rsidRPr="00F27F74"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F27F74" w:rsidRDefault="0076511C" w:rsidP="0076511C">
      <w:pPr>
        <w:widowControl w:val="0"/>
        <w:autoSpaceDE w:val="0"/>
        <w:autoSpaceDN w:val="0"/>
        <w:adjustRightInd w:val="0"/>
        <w:spacing w:line="276" w:lineRule="auto"/>
        <w:ind w:left="117" w:right="111" w:hanging="142"/>
        <w:rPr>
          <w:rFonts w:ascii="Arial" w:hAnsi="Arial" w:cs="Arial"/>
          <w:color w:val="808080"/>
        </w:rPr>
      </w:pPr>
      <w:r w:rsidRPr="00F27F74">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C725D1" w14:paraId="6F8367CC" w14:textId="77777777" w:rsidTr="00231B8F">
        <w:trPr>
          <w:trHeight w:val="244"/>
        </w:trPr>
        <w:tc>
          <w:tcPr>
            <w:tcW w:w="3969" w:type="dxa"/>
            <w:shd w:val="clear" w:color="auto" w:fill="808080"/>
            <w:hideMark/>
          </w:tcPr>
          <w:p w14:paraId="62EE4317" w14:textId="3CB90EA1" w:rsidR="0076511C" w:rsidRPr="00C725D1" w:rsidRDefault="0076511C" w:rsidP="00231B8F">
            <w:pPr>
              <w:tabs>
                <w:tab w:val="left" w:pos="709"/>
                <w:tab w:val="right" w:leader="dot" w:pos="3686"/>
                <w:tab w:val="right" w:pos="3742"/>
              </w:tabs>
              <w:spacing w:before="120" w:after="120"/>
              <w:rPr>
                <w:rFonts w:ascii="Arial" w:hAnsi="Arial" w:cs="Arial"/>
                <w:b/>
                <w:noProof/>
              </w:rPr>
            </w:pPr>
            <w:r w:rsidRPr="00C725D1">
              <w:rPr>
                <w:rFonts w:ascii="Arial" w:hAnsi="Arial" w:cs="Arial"/>
                <w:b/>
                <w:noProof/>
                <w:color w:val="FFFFFF"/>
              </w:rPr>
              <w:t>Date de lancement de la consultation</w:t>
            </w:r>
            <w:r w:rsidR="00083E99" w:rsidRPr="00C725D1">
              <w:rPr>
                <w:rFonts w:ascii="Arial" w:hAnsi="Arial" w:cs="Arial"/>
                <w:b/>
                <w:noProof/>
                <w:color w:val="FFFFFF"/>
              </w:rPr>
              <w:t xml:space="preserve"> </w:t>
            </w:r>
          </w:p>
        </w:tc>
        <w:tc>
          <w:tcPr>
            <w:tcW w:w="5213" w:type="dxa"/>
            <w:shd w:val="clear" w:color="auto" w:fill="F2F2F2"/>
            <w:hideMark/>
          </w:tcPr>
          <w:p w14:paraId="6990B52D" w14:textId="17C4A67B" w:rsidR="0076511C" w:rsidRPr="00C725D1" w:rsidRDefault="00C725D1" w:rsidP="00231B8F">
            <w:pPr>
              <w:spacing w:before="120" w:after="120"/>
              <w:jc w:val="center"/>
              <w:rPr>
                <w:rFonts w:ascii="Arial" w:hAnsi="Arial" w:cs="Arial"/>
              </w:rPr>
            </w:pPr>
            <w:r w:rsidRPr="00C725D1">
              <w:rPr>
                <w:rFonts w:ascii="Arial" w:hAnsi="Arial" w:cs="Arial"/>
              </w:rPr>
              <w:t>Septembre</w:t>
            </w:r>
            <w:r w:rsidR="0076511C" w:rsidRPr="00C725D1">
              <w:rPr>
                <w:rFonts w:ascii="Arial" w:hAnsi="Arial" w:cs="Arial"/>
              </w:rPr>
              <w:t xml:space="preserve"> 202</w:t>
            </w:r>
            <w:r w:rsidR="005D2687" w:rsidRPr="00C725D1">
              <w:rPr>
                <w:rFonts w:ascii="Arial" w:hAnsi="Arial" w:cs="Arial"/>
              </w:rPr>
              <w:t>5</w:t>
            </w:r>
          </w:p>
        </w:tc>
      </w:tr>
    </w:tbl>
    <w:p w14:paraId="1F31DEE5" w14:textId="77777777" w:rsidR="0076511C" w:rsidRPr="00C725D1"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F27F74" w14:paraId="3C3CE5BB" w14:textId="77777777" w:rsidTr="00231B8F">
        <w:trPr>
          <w:trHeight w:val="144"/>
        </w:trPr>
        <w:tc>
          <w:tcPr>
            <w:tcW w:w="3969" w:type="dxa"/>
            <w:shd w:val="clear" w:color="auto" w:fill="808080"/>
            <w:hideMark/>
          </w:tcPr>
          <w:p w14:paraId="5740AC51" w14:textId="3D7DE330" w:rsidR="0076511C" w:rsidRPr="00C725D1" w:rsidRDefault="0076511C" w:rsidP="00231B8F">
            <w:pPr>
              <w:tabs>
                <w:tab w:val="left" w:pos="709"/>
                <w:tab w:val="right" w:leader="dot" w:pos="3686"/>
                <w:tab w:val="right" w:pos="3742"/>
              </w:tabs>
              <w:spacing w:before="120" w:after="120"/>
              <w:rPr>
                <w:rFonts w:ascii="Arial" w:hAnsi="Arial" w:cs="Arial"/>
                <w:b/>
                <w:noProof/>
              </w:rPr>
            </w:pPr>
            <w:r w:rsidRPr="00C725D1">
              <w:rPr>
                <w:rFonts w:ascii="Arial" w:hAnsi="Arial" w:cs="Arial"/>
                <w:b/>
                <w:noProof/>
                <w:color w:val="FFFFFF"/>
              </w:rPr>
              <w:t>Mois MO de remise des Offres </w:t>
            </w:r>
            <w:r w:rsidR="00083E99" w:rsidRPr="00C725D1">
              <w:rPr>
                <w:rFonts w:ascii="Arial" w:hAnsi="Arial" w:cs="Arial"/>
                <w:b/>
                <w:noProof/>
                <w:color w:val="FFFFFF"/>
              </w:rPr>
              <w:t xml:space="preserve">valant date d’établissement des prix </w:t>
            </w:r>
            <w:r w:rsidRPr="00C725D1">
              <w:rPr>
                <w:rFonts w:ascii="Arial" w:hAnsi="Arial" w:cs="Arial"/>
                <w:b/>
                <w:noProof/>
                <w:color w:val="FFFFFF"/>
              </w:rPr>
              <w:t xml:space="preserve">: </w:t>
            </w:r>
          </w:p>
        </w:tc>
        <w:tc>
          <w:tcPr>
            <w:tcW w:w="5213" w:type="dxa"/>
            <w:shd w:val="clear" w:color="auto" w:fill="F2F2F2"/>
            <w:hideMark/>
          </w:tcPr>
          <w:p w14:paraId="671F70F2" w14:textId="72170745" w:rsidR="0076511C" w:rsidRPr="00F27F74" w:rsidRDefault="00C725D1" w:rsidP="00231B8F">
            <w:pPr>
              <w:spacing w:before="120" w:after="120"/>
              <w:jc w:val="center"/>
              <w:rPr>
                <w:rFonts w:ascii="Arial" w:hAnsi="Arial" w:cs="Arial"/>
              </w:rPr>
            </w:pPr>
            <w:r w:rsidRPr="00C725D1">
              <w:rPr>
                <w:rFonts w:ascii="Arial" w:hAnsi="Arial" w:cs="Arial"/>
              </w:rPr>
              <w:t>Novembre</w:t>
            </w:r>
            <w:r w:rsidR="000F56F8" w:rsidRPr="00C725D1">
              <w:rPr>
                <w:rFonts w:ascii="Arial" w:hAnsi="Arial" w:cs="Arial"/>
              </w:rPr>
              <w:t xml:space="preserve"> </w:t>
            </w:r>
            <w:r w:rsidR="0076511C" w:rsidRPr="00C725D1">
              <w:rPr>
                <w:rFonts w:ascii="Arial" w:hAnsi="Arial" w:cs="Arial"/>
              </w:rPr>
              <w:t>202</w:t>
            </w:r>
            <w:r w:rsidR="005D2687" w:rsidRPr="00C725D1">
              <w:rPr>
                <w:rFonts w:ascii="Arial" w:hAnsi="Arial" w:cs="Arial"/>
              </w:rPr>
              <w:t>5</w:t>
            </w:r>
          </w:p>
        </w:tc>
      </w:tr>
      <w:tr w:rsidR="00083E99" w:rsidRPr="00F27F74" w14:paraId="48243E97" w14:textId="77777777" w:rsidTr="00231B8F">
        <w:trPr>
          <w:trHeight w:val="144"/>
        </w:trPr>
        <w:tc>
          <w:tcPr>
            <w:tcW w:w="3969" w:type="dxa"/>
            <w:shd w:val="clear" w:color="auto" w:fill="808080"/>
          </w:tcPr>
          <w:p w14:paraId="495BEC97" w14:textId="7FE1D18D" w:rsidR="00083E99" w:rsidRPr="00F27F74" w:rsidRDefault="00083E99" w:rsidP="00231B8F">
            <w:pPr>
              <w:tabs>
                <w:tab w:val="left" w:pos="709"/>
                <w:tab w:val="right" w:leader="dot" w:pos="3686"/>
                <w:tab w:val="right" w:pos="3742"/>
              </w:tabs>
              <w:spacing w:before="120" w:after="120"/>
              <w:rPr>
                <w:rFonts w:ascii="Arial" w:hAnsi="Arial" w:cs="Arial"/>
                <w:b/>
                <w:noProof/>
                <w:color w:val="FFFFFF"/>
              </w:rPr>
            </w:pPr>
            <w:r w:rsidRPr="00F27F74">
              <w:rPr>
                <w:rFonts w:ascii="Arial" w:hAnsi="Arial" w:cs="Arial"/>
                <w:color w:val="FFFFFF"/>
              </w:rPr>
              <w:t>Variation des prix </w:t>
            </w:r>
          </w:p>
        </w:tc>
        <w:tc>
          <w:tcPr>
            <w:tcW w:w="5213" w:type="dxa"/>
            <w:shd w:val="clear" w:color="auto" w:fill="F2F2F2"/>
          </w:tcPr>
          <w:p w14:paraId="669047ED" w14:textId="2855B2F3" w:rsidR="00083E99" w:rsidRPr="00F27F74" w:rsidRDefault="00083E99" w:rsidP="00231B8F">
            <w:pPr>
              <w:spacing w:before="120" w:after="120"/>
              <w:jc w:val="center"/>
              <w:rPr>
                <w:rFonts w:ascii="Arial" w:hAnsi="Arial" w:cs="Arial"/>
              </w:rPr>
            </w:pPr>
            <w:r w:rsidRPr="00F27F74">
              <w:rPr>
                <w:rFonts w:ascii="Arial" w:hAnsi="Arial" w:cs="Arial"/>
                <w:sz w:val="18"/>
                <w:szCs w:val="18"/>
              </w:rPr>
              <w:t>Les modalités de variation des prix sont fixées au Cahier des Clauses Administratives Particulières (C.C.A.P)</w:t>
            </w:r>
          </w:p>
        </w:tc>
      </w:tr>
    </w:tbl>
    <w:p w14:paraId="70DD442E" w14:textId="77777777" w:rsidR="0076511C" w:rsidRPr="00F27F74" w:rsidRDefault="0076511C" w:rsidP="00FA261A">
      <w:pPr>
        <w:jc w:val="right"/>
        <w:rPr>
          <w:rFonts w:ascii="Arial" w:hAnsi="Arial" w:cs="Arial"/>
          <w:smallCaps/>
        </w:rPr>
      </w:pPr>
    </w:p>
    <w:p w14:paraId="3B83C999" w14:textId="4F81816A" w:rsidR="00FA261A" w:rsidRPr="00F27F74" w:rsidRDefault="00CF2422" w:rsidP="00FA261A">
      <w:pPr>
        <w:rPr>
          <w:rFonts w:ascii="Arial" w:hAnsi="Arial" w:cs="Arial"/>
          <w:color w:val="FFFFFF"/>
        </w:rPr>
      </w:pPr>
      <w:r w:rsidRPr="00F27F74">
        <w:rPr>
          <w:rFonts w:ascii="Arial" w:hAnsi="Arial" w:cs="Arial"/>
          <w:color w:val="FFFFFF"/>
        </w:rPr>
        <w:t>Chaque lot fait l'objet d'un acte d'engagement distinct.</w:t>
      </w:r>
    </w:p>
    <w:p w14:paraId="49D9C740" w14:textId="77777777" w:rsidR="00FA261A" w:rsidRPr="00F27F74" w:rsidRDefault="00FA261A" w:rsidP="00FA261A">
      <w:pPr>
        <w:rPr>
          <w:rFonts w:ascii="Arial" w:hAnsi="Arial" w:cs="Arial"/>
        </w:rPr>
      </w:pPr>
    </w:p>
    <w:p w14:paraId="3901845F" w14:textId="77777777" w:rsidR="00FA261A" w:rsidRPr="00F27F74" w:rsidRDefault="00FA261A" w:rsidP="00FA261A">
      <w:pPr>
        <w:rPr>
          <w:rFonts w:ascii="Arial" w:hAnsi="Arial" w:cs="Arial"/>
        </w:rPr>
      </w:pPr>
    </w:p>
    <w:p w14:paraId="6E3B4752" w14:textId="77777777" w:rsidR="008741BB" w:rsidRPr="00F27F74" w:rsidRDefault="008741BB" w:rsidP="008741BB">
      <w:pPr>
        <w:rPr>
          <w:rFonts w:ascii="Arial" w:hAnsi="Arial" w:cs="Arial"/>
        </w:rPr>
      </w:pPr>
    </w:p>
    <w:p w14:paraId="32981AFE" w14:textId="16A29469" w:rsidR="008741BB" w:rsidRPr="00F27F74" w:rsidRDefault="008741BB">
      <w:pPr>
        <w:suppressAutoHyphens w:val="0"/>
        <w:rPr>
          <w:rFonts w:ascii="Arial" w:hAnsi="Arial" w:cs="Arial"/>
        </w:rPr>
      </w:pPr>
      <w:r w:rsidRPr="00F27F74">
        <w:rPr>
          <w:rFonts w:ascii="Arial" w:hAnsi="Arial" w:cs="Arial"/>
        </w:rPr>
        <w:br w:type="page"/>
      </w:r>
    </w:p>
    <w:p w14:paraId="5D9F6F12" w14:textId="4874EEF7" w:rsidR="00C36354" w:rsidRPr="00F27F74" w:rsidRDefault="00C36354">
      <w:pPr>
        <w:suppressAutoHyphens w:val="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F27F74" w14:paraId="5D29C153" w14:textId="77777777" w:rsidTr="00587D73">
        <w:tc>
          <w:tcPr>
            <w:tcW w:w="9639" w:type="dxa"/>
            <w:shd w:val="clear" w:color="auto" w:fill="66CCFF"/>
          </w:tcPr>
          <w:p w14:paraId="33EB18F8" w14:textId="3FA48DEC" w:rsidR="00172811" w:rsidRPr="00F27F74" w:rsidRDefault="006B1795" w:rsidP="005846FB">
            <w:pPr>
              <w:tabs>
                <w:tab w:val="left" w:pos="-142"/>
                <w:tab w:val="left" w:pos="851"/>
                <w:tab w:val="left" w:pos="4111"/>
              </w:tabs>
              <w:jc w:val="both"/>
              <w:rPr>
                <w:rFonts w:ascii="Arial" w:hAnsi="Arial" w:cs="Arial"/>
                <w:b/>
              </w:rPr>
            </w:pPr>
            <w:r w:rsidRPr="00F27F74">
              <w:rPr>
                <w:rFonts w:ascii="Arial" w:hAnsi="Arial" w:cs="Arial"/>
                <w:b/>
              </w:rPr>
              <w:t xml:space="preserve">A - Objet </w:t>
            </w:r>
            <w:r w:rsidRPr="00F27F74">
              <w:rPr>
                <w:rFonts w:ascii="Arial" w:hAnsi="Arial" w:cs="Arial"/>
                <w:b/>
                <w:bCs/>
              </w:rPr>
              <w:t>de l’acte d’engagement</w:t>
            </w:r>
          </w:p>
        </w:tc>
      </w:tr>
    </w:tbl>
    <w:p w14:paraId="25EA8830" w14:textId="77777777" w:rsidR="00172811" w:rsidRPr="00F27F74" w:rsidRDefault="00172811" w:rsidP="006C4338">
      <w:pPr>
        <w:tabs>
          <w:tab w:val="left" w:pos="426"/>
          <w:tab w:val="left" w:pos="851"/>
        </w:tabs>
        <w:jc w:val="both"/>
        <w:rPr>
          <w:rFonts w:ascii="Arial" w:hAnsi="Arial" w:cs="Arial"/>
        </w:rPr>
      </w:pPr>
    </w:p>
    <w:p w14:paraId="317756A8" w14:textId="20168159" w:rsidR="00172811" w:rsidRPr="00F27F74" w:rsidRDefault="006B1795" w:rsidP="006C4338">
      <w:pPr>
        <w:tabs>
          <w:tab w:val="left" w:pos="426"/>
          <w:tab w:val="left" w:pos="851"/>
        </w:tabs>
        <w:jc w:val="both"/>
        <w:rPr>
          <w:rFonts w:ascii="Arial" w:hAnsi="Arial" w:cs="Arial"/>
          <w:i/>
        </w:rPr>
      </w:pPr>
      <w:r w:rsidRPr="00F27F74">
        <w:rPr>
          <w:rFonts w:ascii="Arial" w:hAnsi="Arial" w:cs="Arial"/>
        </w:rPr>
        <w:t xml:space="preserve">Objet </w:t>
      </w:r>
      <w:r w:rsidRPr="00F27F74">
        <w:rPr>
          <w:rFonts w:ascii="Arial" w:hAnsi="Arial" w:cs="Arial"/>
          <w:bCs/>
        </w:rPr>
        <w:t xml:space="preserve">du marché </w:t>
      </w:r>
    </w:p>
    <w:p w14:paraId="4A442DDE" w14:textId="77777777" w:rsidR="00172811" w:rsidRPr="00F27F74" w:rsidRDefault="00172811" w:rsidP="00587D73">
      <w:pPr>
        <w:pStyle w:val="fcase1ertab"/>
        <w:tabs>
          <w:tab w:val="clear" w:pos="426"/>
          <w:tab w:val="left" w:pos="0"/>
          <w:tab w:val="left" w:pos="851"/>
        </w:tabs>
        <w:ind w:left="0" w:firstLine="0"/>
        <w:rPr>
          <w:rFonts w:ascii="Arial" w:hAnsi="Arial" w:cs="Arial"/>
        </w:rPr>
      </w:pPr>
    </w:p>
    <w:p w14:paraId="34A07863" w14:textId="77777777" w:rsidR="00172811" w:rsidRPr="00F27F74" w:rsidRDefault="00172811" w:rsidP="005846FB">
      <w:pPr>
        <w:tabs>
          <w:tab w:val="left" w:pos="426"/>
          <w:tab w:val="left" w:pos="851"/>
        </w:tabs>
        <w:jc w:val="both"/>
        <w:rPr>
          <w:rFonts w:ascii="Arial" w:hAnsi="Arial" w:cs="Arial"/>
        </w:rPr>
      </w:pPr>
    </w:p>
    <w:p w14:paraId="7A02BE9D" w14:textId="7898A536" w:rsidR="00FA261A" w:rsidRPr="00F27F74" w:rsidRDefault="003403AD" w:rsidP="00881933">
      <w:pPr>
        <w:tabs>
          <w:tab w:val="left" w:pos="426"/>
          <w:tab w:val="left" w:pos="851"/>
        </w:tabs>
        <w:jc w:val="both"/>
        <w:rPr>
          <w:rFonts w:ascii="Arial" w:hAnsi="Arial" w:cs="Arial"/>
          <w:b/>
          <w:bCs/>
          <w:color w:val="000000"/>
        </w:rPr>
      </w:pPr>
      <w:r w:rsidRPr="00F27F74">
        <w:rPr>
          <w:rFonts w:ascii="Arial" w:hAnsi="Arial" w:cs="Arial"/>
          <w:b/>
          <w:bCs/>
          <w:color w:val="000000"/>
        </w:rPr>
        <w:t xml:space="preserve">Marché de travaux pour la construction d’un collège à Fleury-Mérogis </w:t>
      </w:r>
    </w:p>
    <w:p w14:paraId="28C507B1" w14:textId="77777777" w:rsidR="00C63E9A" w:rsidRPr="00F27F74" w:rsidRDefault="00C63E9A" w:rsidP="0083205E">
      <w:pPr>
        <w:tabs>
          <w:tab w:val="left" w:pos="426"/>
          <w:tab w:val="left" w:pos="851"/>
        </w:tabs>
        <w:jc w:val="both"/>
        <w:rPr>
          <w:rFonts w:ascii="Arial" w:hAnsi="Arial" w:cs="Arial"/>
          <w:b/>
          <w:bCs/>
          <w:color w:val="000000"/>
        </w:rPr>
      </w:pPr>
    </w:p>
    <w:p w14:paraId="3A43FB7A" w14:textId="1D6F1860" w:rsidR="00172811" w:rsidRPr="00F27F74" w:rsidRDefault="006B1795" w:rsidP="0083205E">
      <w:pPr>
        <w:tabs>
          <w:tab w:val="left" w:pos="426"/>
          <w:tab w:val="left" w:pos="851"/>
        </w:tabs>
        <w:jc w:val="both"/>
        <w:rPr>
          <w:rFonts w:ascii="Arial" w:hAnsi="Arial" w:cs="Arial"/>
          <w:i/>
        </w:rPr>
      </w:pPr>
      <w:r w:rsidRPr="00F27F74">
        <w:rPr>
          <w:rFonts w:ascii="Arial" w:hAnsi="Arial" w:cs="Arial"/>
        </w:rPr>
        <w:t>Cet acte d'engagement correspond :</w:t>
      </w:r>
    </w:p>
    <w:p w14:paraId="5D133F2D" w14:textId="77777777" w:rsidR="00172811" w:rsidRPr="00F27F74" w:rsidRDefault="006B1795" w:rsidP="0083205E">
      <w:pPr>
        <w:tabs>
          <w:tab w:val="left" w:pos="851"/>
        </w:tabs>
        <w:rPr>
          <w:rFonts w:ascii="Arial" w:hAnsi="Arial" w:cs="Arial"/>
        </w:rPr>
      </w:pPr>
      <w:r w:rsidRPr="00F27F74">
        <w:rPr>
          <w:rFonts w:ascii="Arial" w:hAnsi="Arial" w:cs="Arial"/>
          <w:i/>
        </w:rPr>
        <w:t>(Cocher les cases correspondantes.)</w:t>
      </w:r>
    </w:p>
    <w:p w14:paraId="7835A8BC" w14:textId="77777777" w:rsidR="00172811" w:rsidRPr="00F27F74" w:rsidRDefault="00172811" w:rsidP="009B45B9">
      <w:pPr>
        <w:tabs>
          <w:tab w:val="left" w:pos="426"/>
          <w:tab w:val="left" w:pos="851"/>
        </w:tabs>
        <w:jc w:val="both"/>
        <w:rPr>
          <w:rFonts w:ascii="Arial" w:hAnsi="Arial" w:cs="Arial"/>
        </w:rPr>
      </w:pPr>
    </w:p>
    <w:p w14:paraId="6AD77A7D" w14:textId="45D7ED5C" w:rsidR="00172811" w:rsidRPr="00F27F74" w:rsidRDefault="003C04E3" w:rsidP="005740FD">
      <w:pPr>
        <w:pStyle w:val="fcasegauche"/>
        <w:tabs>
          <w:tab w:val="left" w:pos="851"/>
        </w:tabs>
        <w:spacing w:after="0"/>
        <w:ind w:left="851" w:firstLine="0"/>
        <w:rPr>
          <w:rFonts w:ascii="Arial" w:hAnsi="Arial" w:cs="Arial"/>
        </w:rPr>
      </w:pPr>
      <w:r w:rsidRPr="00F27F74">
        <w:rPr>
          <w:rFonts w:ascii="Arial" w:eastAsia="Wingdings 2" w:hAnsi="Arial" w:cs="Arial"/>
        </w:rPr>
        <w:sym w:font="Wingdings 2" w:char="F053"/>
      </w:r>
      <w:r w:rsidR="006B1795" w:rsidRPr="00F27F74">
        <w:rPr>
          <w:rFonts w:ascii="Arial" w:hAnsi="Arial" w:cs="Arial"/>
        </w:rPr>
        <w:tab/>
        <w:t xml:space="preserve">au lot n° </w:t>
      </w:r>
      <w:r w:rsidR="00976B58" w:rsidRPr="00F27F74">
        <w:rPr>
          <w:rFonts w:ascii="Arial" w:hAnsi="Arial" w:cs="Arial"/>
        </w:rPr>
        <w:t xml:space="preserve">4 </w:t>
      </w:r>
      <w:bookmarkStart w:id="1" w:name="_Hlk180074635"/>
      <w:r w:rsidR="00976B58" w:rsidRPr="00F27F74">
        <w:rPr>
          <w:rFonts w:ascii="Arial" w:hAnsi="Arial" w:cs="Arial"/>
          <w:color w:val="000000"/>
        </w:rPr>
        <w:t>« CLOISONS - DOUBLAGE - FAUX PLAFONDS»</w:t>
      </w:r>
      <w:bookmarkEnd w:id="1"/>
      <w:r w:rsidR="005740FD" w:rsidRPr="00F27F74">
        <w:rPr>
          <w:rFonts w:ascii="Arial" w:hAnsi="Arial" w:cs="Arial"/>
          <w:color w:val="000000"/>
        </w:rPr>
        <w:t> </w:t>
      </w:r>
      <w:r w:rsidR="005740FD" w:rsidRPr="00F27F74">
        <w:rPr>
          <w:rFonts w:ascii="Arial" w:hAnsi="Arial" w:cs="Arial"/>
        </w:rPr>
        <w:t>;</w:t>
      </w:r>
    </w:p>
    <w:p w14:paraId="6783000C" w14:textId="77777777" w:rsidR="00172811" w:rsidRPr="00F27F74" w:rsidRDefault="00172811" w:rsidP="009B45B9">
      <w:pPr>
        <w:pStyle w:val="fcasegauche"/>
        <w:tabs>
          <w:tab w:val="left" w:pos="851"/>
        </w:tabs>
        <w:spacing w:after="0"/>
        <w:rPr>
          <w:rFonts w:ascii="Arial" w:hAnsi="Arial" w:cs="Arial"/>
        </w:rPr>
      </w:pPr>
    </w:p>
    <w:p w14:paraId="27A5C944" w14:textId="77777777" w:rsidR="00172811" w:rsidRPr="00F27F74" w:rsidRDefault="00172811" w:rsidP="006C4338">
      <w:pPr>
        <w:pStyle w:val="fcasegauche"/>
        <w:tabs>
          <w:tab w:val="left" w:pos="851"/>
        </w:tabs>
        <w:spacing w:after="0"/>
        <w:ind w:left="0" w:firstLine="0"/>
        <w:rPr>
          <w:rFonts w:ascii="Arial" w:hAnsi="Arial" w:cs="Arial"/>
        </w:rPr>
      </w:pPr>
    </w:p>
    <w:p w14:paraId="243F16A5" w14:textId="65ABB1C8" w:rsidR="00172811" w:rsidRPr="003E55B6" w:rsidRDefault="003E55B6" w:rsidP="003E55B6">
      <w:pPr>
        <w:pStyle w:val="fcasegauche"/>
        <w:tabs>
          <w:tab w:val="left" w:pos="851"/>
        </w:tabs>
        <w:spacing w:after="0"/>
        <w:ind w:left="0" w:firstLine="0"/>
        <w:rPr>
          <w:rFonts w:ascii="Arial" w:hAnsi="Arial" w:cs="Arial"/>
        </w:rPr>
      </w:pPr>
      <w:r>
        <w:rPr>
          <w:rFonts w:ascii="Arial" w:eastAsia="Wingdings 2" w:hAnsi="Arial" w:cs="Arial"/>
        </w:rPr>
        <w:tab/>
      </w:r>
      <w:r w:rsidRPr="00F27F74">
        <w:rPr>
          <w:rFonts w:ascii="Arial" w:eastAsia="Wingdings 2" w:hAnsi="Arial" w:cs="Arial"/>
        </w:rPr>
        <w:sym w:font="Wingdings 2" w:char="F053"/>
      </w:r>
      <w:r w:rsidRPr="003E55B6">
        <w:rPr>
          <w:rFonts w:ascii="Arial" w:hAnsi="Arial" w:cs="Arial"/>
        </w:rPr>
        <w:tab/>
        <w:t xml:space="preserve">avec la variante obligatoire du lot 4 </w:t>
      </w:r>
      <w:r w:rsidRPr="003E55B6">
        <w:rPr>
          <w:rFonts w:ascii="Arial" w:hAnsi="Arial" w:cs="Arial"/>
          <w:bCs/>
          <w:sz w:val="22"/>
          <w:szCs w:val="22"/>
        </w:rPr>
        <w:t xml:space="preserve">- </w:t>
      </w:r>
      <w:r w:rsidRPr="00F27F74">
        <w:rPr>
          <w:rFonts w:ascii="Arial" w:hAnsi="Arial" w:cs="Arial"/>
          <w:color w:val="000000"/>
        </w:rPr>
        <w:t>CLOISONS - DOUBLAGE - FAUX PLAFONDS »</w:t>
      </w:r>
    </w:p>
    <w:p w14:paraId="7B1F3D38" w14:textId="77777777" w:rsidR="00172811" w:rsidRPr="00F27F74" w:rsidRDefault="00172811" w:rsidP="005846FB">
      <w:pPr>
        <w:pStyle w:val="fcasegauche"/>
        <w:tabs>
          <w:tab w:val="left" w:pos="851"/>
        </w:tabs>
        <w:spacing w:after="0"/>
        <w:ind w:left="0" w:firstLine="0"/>
        <w:rPr>
          <w:rFonts w:ascii="Arial" w:hAnsi="Arial" w:cs="Arial"/>
        </w:rPr>
      </w:pPr>
    </w:p>
    <w:p w14:paraId="787C78F0" w14:textId="77777777" w:rsidR="00172811" w:rsidRPr="00F27F74"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F27F74" w14:paraId="45F04BF0" w14:textId="77777777">
        <w:tc>
          <w:tcPr>
            <w:tcW w:w="10277" w:type="dxa"/>
            <w:shd w:val="clear" w:color="auto" w:fill="66CCFF"/>
          </w:tcPr>
          <w:p w14:paraId="5A388918" w14:textId="77777777" w:rsidR="00172811" w:rsidRPr="00F27F74" w:rsidRDefault="006B1795" w:rsidP="005F0DCE">
            <w:pPr>
              <w:tabs>
                <w:tab w:val="left" w:pos="-142"/>
                <w:tab w:val="left" w:pos="851"/>
                <w:tab w:val="left" w:pos="4111"/>
              </w:tabs>
              <w:jc w:val="both"/>
              <w:rPr>
                <w:rFonts w:ascii="Arial" w:hAnsi="Arial" w:cs="Arial"/>
              </w:rPr>
            </w:pPr>
            <w:r w:rsidRPr="00F27F74">
              <w:rPr>
                <w:rFonts w:ascii="Arial" w:hAnsi="Arial" w:cs="Arial"/>
                <w:b/>
              </w:rPr>
              <w:t>B - Engagement du titulaire ou du groupement titulaire</w:t>
            </w:r>
          </w:p>
        </w:tc>
      </w:tr>
    </w:tbl>
    <w:p w14:paraId="2E9E1772" w14:textId="77777777" w:rsidR="00172811" w:rsidRPr="00F27F74" w:rsidRDefault="00172811" w:rsidP="006C4338">
      <w:pPr>
        <w:tabs>
          <w:tab w:val="left" w:pos="851"/>
        </w:tabs>
        <w:rPr>
          <w:rFonts w:ascii="Arial" w:hAnsi="Arial" w:cs="Arial"/>
        </w:rPr>
      </w:pPr>
    </w:p>
    <w:p w14:paraId="01F6416A" w14:textId="77777777" w:rsidR="00172811" w:rsidRPr="00F27F74" w:rsidRDefault="006B1795" w:rsidP="006C4338">
      <w:pPr>
        <w:pStyle w:val="Titre2"/>
        <w:tabs>
          <w:tab w:val="left" w:pos="851"/>
          <w:tab w:val="left" w:pos="2268"/>
        </w:tabs>
        <w:rPr>
          <w:rFonts w:ascii="Arial" w:hAnsi="Arial" w:cs="Arial"/>
          <w:i/>
          <w:iCs/>
        </w:rPr>
      </w:pPr>
      <w:r w:rsidRPr="00F27F74">
        <w:rPr>
          <w:rFonts w:ascii="Arial" w:hAnsi="Arial" w:cs="Arial"/>
        </w:rPr>
        <w:t>B1 - Identification et engagement du titulaire ou du groupement titulaire</w:t>
      </w:r>
    </w:p>
    <w:p w14:paraId="5F38408B" w14:textId="77777777" w:rsidR="00172811" w:rsidRPr="00F27F74" w:rsidRDefault="006B1795" w:rsidP="006F3DF9">
      <w:pPr>
        <w:pStyle w:val="fcase1ertab"/>
        <w:tabs>
          <w:tab w:val="left" w:pos="851"/>
        </w:tabs>
        <w:rPr>
          <w:rFonts w:ascii="Arial" w:hAnsi="Arial" w:cs="Arial"/>
        </w:rPr>
      </w:pPr>
      <w:r w:rsidRPr="00F27F74">
        <w:rPr>
          <w:rFonts w:ascii="Arial" w:hAnsi="Arial" w:cs="Arial"/>
          <w:i/>
          <w:iCs/>
        </w:rPr>
        <w:t>(Cocher les cases correspondantes.)</w:t>
      </w:r>
    </w:p>
    <w:p w14:paraId="0C1107D1" w14:textId="77777777" w:rsidR="00172811" w:rsidRPr="00F27F74" w:rsidRDefault="00172811" w:rsidP="005846FB">
      <w:pPr>
        <w:tabs>
          <w:tab w:val="left" w:pos="851"/>
        </w:tabs>
        <w:rPr>
          <w:rFonts w:ascii="Arial" w:hAnsi="Arial" w:cs="Arial"/>
        </w:rPr>
      </w:pPr>
    </w:p>
    <w:p w14:paraId="48364785" w14:textId="49487578" w:rsidR="00172811" w:rsidRPr="00F27F74" w:rsidRDefault="006B1795" w:rsidP="00E2668A">
      <w:pPr>
        <w:tabs>
          <w:tab w:val="left" w:pos="851"/>
        </w:tabs>
        <w:jc w:val="both"/>
        <w:rPr>
          <w:rFonts w:ascii="Arial" w:hAnsi="Arial" w:cs="Arial"/>
        </w:rPr>
      </w:pPr>
      <w:r w:rsidRPr="00F27F74">
        <w:rPr>
          <w:rFonts w:ascii="Arial" w:hAnsi="Arial" w:cs="Arial"/>
        </w:rPr>
        <w:t xml:space="preserve">Après avoir pris connaissance des pièces constitutives du marché </w:t>
      </w:r>
      <w:r w:rsidR="00F30CF3" w:rsidRPr="00F27F74">
        <w:rPr>
          <w:rFonts w:ascii="Arial" w:hAnsi="Arial" w:cs="Arial"/>
        </w:rPr>
        <w:t>de l’article 1.9 du CCAP</w:t>
      </w:r>
    </w:p>
    <w:p w14:paraId="11EDB49F" w14:textId="77777777" w:rsidR="00172811" w:rsidRPr="00F27F74" w:rsidRDefault="00172811" w:rsidP="00D40874">
      <w:pPr>
        <w:tabs>
          <w:tab w:val="left" w:pos="851"/>
        </w:tabs>
        <w:jc w:val="both"/>
        <w:rPr>
          <w:rFonts w:ascii="Arial" w:hAnsi="Arial" w:cs="Arial"/>
        </w:rPr>
      </w:pPr>
    </w:p>
    <w:p w14:paraId="6736E517" w14:textId="77777777" w:rsidR="00172811" w:rsidRPr="00F27F74" w:rsidRDefault="006B1795" w:rsidP="00E47798">
      <w:pPr>
        <w:tabs>
          <w:tab w:val="left" w:pos="851"/>
        </w:tabs>
        <w:jc w:val="both"/>
        <w:rPr>
          <w:rFonts w:ascii="Arial" w:hAnsi="Arial" w:cs="Arial"/>
        </w:rPr>
      </w:pPr>
      <w:r w:rsidRPr="00F27F74">
        <w:rPr>
          <w:rFonts w:ascii="Arial" w:hAnsi="Arial" w:cs="Arial"/>
        </w:rPr>
        <w:t>et conformément à leurs clauses,</w:t>
      </w:r>
    </w:p>
    <w:p w14:paraId="3FFF9F70" w14:textId="77777777" w:rsidR="00172811" w:rsidRPr="00F27F74" w:rsidRDefault="00172811" w:rsidP="0083205E">
      <w:pPr>
        <w:tabs>
          <w:tab w:val="left" w:pos="851"/>
        </w:tabs>
        <w:jc w:val="both"/>
        <w:rPr>
          <w:rFonts w:ascii="Arial" w:hAnsi="Arial" w:cs="Arial"/>
        </w:rPr>
      </w:pPr>
    </w:p>
    <w:p w14:paraId="4C945DBC" w14:textId="77777777" w:rsidR="00172811" w:rsidRPr="00F27F74" w:rsidRDefault="006B1795" w:rsidP="006B5057">
      <w:pPr>
        <w:tabs>
          <w:tab w:val="left" w:pos="851"/>
        </w:tabs>
        <w:ind w:left="851"/>
        <w:jc w:val="both"/>
        <w:rPr>
          <w:rFonts w:ascii="Arial" w:hAnsi="Arial" w:cs="Arial"/>
        </w:rPr>
      </w:pPr>
      <w:r w:rsidRPr="00F27F74">
        <w:rPr>
          <w:rFonts w:ascii="Arial" w:eastAsia="Wingdings 2" w:hAnsi="Arial" w:cs="Arial"/>
        </w:rPr>
        <w:sym w:font="Wingdings 2" w:char="F0A3"/>
      </w:r>
      <w:r w:rsidRPr="00F27F74">
        <w:rPr>
          <w:rFonts w:ascii="Arial" w:hAnsi="Arial" w:cs="Arial"/>
        </w:rPr>
        <w:t xml:space="preserve"> le signataire</w:t>
      </w:r>
    </w:p>
    <w:p w14:paraId="72DCCB29" w14:textId="77777777" w:rsidR="00172811" w:rsidRPr="00F27F74" w:rsidRDefault="00172811" w:rsidP="0083205E">
      <w:pPr>
        <w:tabs>
          <w:tab w:val="left" w:pos="851"/>
        </w:tabs>
        <w:jc w:val="both"/>
        <w:rPr>
          <w:rFonts w:ascii="Arial" w:hAnsi="Arial" w:cs="Arial"/>
        </w:rPr>
      </w:pPr>
    </w:p>
    <w:p w14:paraId="1B6AEA3E" w14:textId="77777777" w:rsidR="00172811" w:rsidRPr="00F27F74" w:rsidRDefault="006B1795" w:rsidP="0083205E">
      <w:pPr>
        <w:tabs>
          <w:tab w:val="left" w:pos="851"/>
        </w:tabs>
        <w:spacing w:before="120"/>
        <w:ind w:left="1701"/>
        <w:jc w:val="both"/>
        <w:rPr>
          <w:rFonts w:ascii="Arial" w:hAnsi="Arial" w:cs="Arial"/>
          <w:i/>
        </w:rPr>
      </w:pPr>
      <w:r w:rsidRPr="00F27F74">
        <w:rPr>
          <w:rFonts w:ascii="Arial" w:eastAsia="Wingdings 2" w:hAnsi="Arial" w:cs="Arial"/>
        </w:rPr>
        <w:sym w:font="Wingdings 2" w:char="F0A3"/>
      </w:r>
      <w:r w:rsidRPr="00F27F74">
        <w:rPr>
          <w:rFonts w:ascii="Arial" w:hAnsi="Arial" w:cs="Arial"/>
        </w:rPr>
        <w:t xml:space="preserve"> s’engage, sur la base de son offre et pour son propre compte ;</w:t>
      </w:r>
    </w:p>
    <w:p w14:paraId="6FA91A39" w14:textId="77777777" w:rsidR="00172811" w:rsidRPr="00F27F74" w:rsidRDefault="006B1795" w:rsidP="00934503">
      <w:pPr>
        <w:pStyle w:val="En-tte"/>
        <w:tabs>
          <w:tab w:val="clear" w:pos="4536"/>
          <w:tab w:val="clear" w:pos="9072"/>
          <w:tab w:val="left" w:pos="851"/>
        </w:tabs>
        <w:jc w:val="both"/>
        <w:rPr>
          <w:rFonts w:ascii="Arial" w:hAnsi="Arial" w:cs="Arial"/>
        </w:rPr>
      </w:pPr>
      <w:r w:rsidRPr="00F27F74">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F27F74" w:rsidRDefault="00172811" w:rsidP="00CD46CC">
      <w:pPr>
        <w:tabs>
          <w:tab w:val="left" w:pos="851"/>
        </w:tabs>
        <w:jc w:val="both"/>
        <w:rPr>
          <w:rFonts w:ascii="Arial" w:hAnsi="Arial" w:cs="Arial"/>
        </w:rPr>
      </w:pPr>
    </w:p>
    <w:p w14:paraId="0ACA529C" w14:textId="77777777" w:rsidR="00172811" w:rsidRPr="00F27F74" w:rsidRDefault="00172811" w:rsidP="009B45B9">
      <w:pPr>
        <w:tabs>
          <w:tab w:val="left" w:pos="851"/>
        </w:tabs>
        <w:jc w:val="both"/>
        <w:rPr>
          <w:rFonts w:ascii="Arial" w:hAnsi="Arial" w:cs="Arial"/>
        </w:rPr>
      </w:pPr>
    </w:p>
    <w:p w14:paraId="0ECFE292" w14:textId="77777777" w:rsidR="00172811" w:rsidRPr="00F27F74" w:rsidRDefault="00172811" w:rsidP="009B45B9">
      <w:pPr>
        <w:tabs>
          <w:tab w:val="left" w:pos="851"/>
        </w:tabs>
        <w:jc w:val="both"/>
        <w:rPr>
          <w:rFonts w:ascii="Arial" w:hAnsi="Arial" w:cs="Arial"/>
        </w:rPr>
      </w:pPr>
    </w:p>
    <w:p w14:paraId="5833C1D8" w14:textId="77777777" w:rsidR="00172811" w:rsidRPr="00F27F74" w:rsidRDefault="006B1795" w:rsidP="009B45B9">
      <w:pPr>
        <w:tabs>
          <w:tab w:val="left" w:pos="851"/>
        </w:tabs>
        <w:ind w:left="1701"/>
        <w:jc w:val="both"/>
        <w:rPr>
          <w:rFonts w:ascii="Arial" w:hAnsi="Arial" w:cs="Arial"/>
          <w:i/>
        </w:rPr>
      </w:pPr>
      <w:r w:rsidRPr="00F27F74">
        <w:rPr>
          <w:rFonts w:ascii="Arial" w:eastAsia="Wingdings 2" w:hAnsi="Arial" w:cs="Arial"/>
        </w:rPr>
        <w:sym w:font="Wingdings 2" w:char="F0A3"/>
      </w:r>
      <w:r w:rsidRPr="00F27F74">
        <w:rPr>
          <w:rFonts w:ascii="Arial" w:hAnsi="Arial" w:cs="Arial"/>
        </w:rPr>
        <w:t xml:space="preserve"> engage la société ……………………… sur la base de son offre ;</w:t>
      </w:r>
    </w:p>
    <w:p w14:paraId="54A06E42" w14:textId="77777777" w:rsidR="00172811" w:rsidRPr="00F27F74" w:rsidRDefault="006B1795" w:rsidP="009B45B9">
      <w:pPr>
        <w:pStyle w:val="En-tte"/>
        <w:tabs>
          <w:tab w:val="clear" w:pos="4536"/>
          <w:tab w:val="clear" w:pos="9072"/>
          <w:tab w:val="left" w:pos="851"/>
        </w:tabs>
        <w:jc w:val="both"/>
        <w:rPr>
          <w:rFonts w:ascii="Arial" w:hAnsi="Arial" w:cs="Arial"/>
        </w:rPr>
      </w:pPr>
      <w:r w:rsidRPr="00F27F74">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F27F74" w:rsidRDefault="00172811" w:rsidP="009B45B9">
      <w:pPr>
        <w:tabs>
          <w:tab w:val="left" w:pos="851"/>
        </w:tabs>
        <w:jc w:val="both"/>
        <w:rPr>
          <w:rFonts w:ascii="Arial" w:hAnsi="Arial" w:cs="Arial"/>
        </w:rPr>
      </w:pPr>
    </w:p>
    <w:p w14:paraId="493B987E" w14:textId="77777777" w:rsidR="00172811" w:rsidRPr="00F27F74" w:rsidRDefault="00172811" w:rsidP="009B45B9">
      <w:pPr>
        <w:tabs>
          <w:tab w:val="left" w:pos="851"/>
        </w:tabs>
        <w:jc w:val="both"/>
        <w:rPr>
          <w:rFonts w:ascii="Arial" w:hAnsi="Arial" w:cs="Arial"/>
        </w:rPr>
      </w:pPr>
    </w:p>
    <w:p w14:paraId="0E55F1AB" w14:textId="77777777" w:rsidR="00172811" w:rsidRPr="00F27F74" w:rsidRDefault="00172811" w:rsidP="009B45B9">
      <w:pPr>
        <w:tabs>
          <w:tab w:val="left" w:pos="851"/>
        </w:tabs>
        <w:jc w:val="both"/>
        <w:rPr>
          <w:rFonts w:ascii="Arial" w:hAnsi="Arial" w:cs="Arial"/>
        </w:rPr>
      </w:pPr>
    </w:p>
    <w:p w14:paraId="1224E313" w14:textId="0F8F95E8" w:rsidR="00172811" w:rsidRPr="00F27F74" w:rsidRDefault="006B1795" w:rsidP="006B5057">
      <w:pPr>
        <w:tabs>
          <w:tab w:val="left" w:pos="851"/>
        </w:tabs>
        <w:ind w:left="851"/>
        <w:jc w:val="both"/>
        <w:rPr>
          <w:rFonts w:ascii="Arial" w:hAnsi="Arial" w:cs="Arial"/>
          <w:i/>
        </w:rPr>
      </w:pPr>
      <w:r w:rsidRPr="00F27F74">
        <w:rPr>
          <w:rFonts w:ascii="Arial" w:eastAsia="Wingdings 2" w:hAnsi="Arial" w:cs="Arial"/>
        </w:rPr>
        <w:sym w:font="Wingdings 2" w:char="F0A3"/>
      </w:r>
      <w:r w:rsidRPr="00F27F74">
        <w:rPr>
          <w:rFonts w:ascii="Arial" w:hAnsi="Arial" w:cs="Arial"/>
        </w:rPr>
        <w:t xml:space="preserve"> </w:t>
      </w:r>
      <w:r w:rsidR="003403AD" w:rsidRPr="00F27F74">
        <w:rPr>
          <w:rFonts w:ascii="Arial" w:hAnsi="Arial" w:cs="Arial"/>
        </w:rPr>
        <w:t>L’ensemble</w:t>
      </w:r>
      <w:r w:rsidRPr="00F27F74">
        <w:rPr>
          <w:rFonts w:ascii="Arial" w:hAnsi="Arial" w:cs="Arial"/>
        </w:rPr>
        <w:t xml:space="preserve"> des membres du groupement s’engagent, sur la base de l’offre du groupement ;</w:t>
      </w:r>
    </w:p>
    <w:p w14:paraId="2C27FAFD" w14:textId="74FDB875" w:rsidR="00172811" w:rsidRPr="00F27F74" w:rsidRDefault="006B1795" w:rsidP="009B45B9">
      <w:pPr>
        <w:tabs>
          <w:tab w:val="left" w:pos="851"/>
        </w:tabs>
        <w:jc w:val="both"/>
        <w:rPr>
          <w:rFonts w:ascii="Arial" w:hAnsi="Arial" w:cs="Arial"/>
          <w:i/>
          <w:iCs/>
        </w:rPr>
      </w:pPr>
      <w:r w:rsidRPr="00F27F74">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27F74">
        <w:rPr>
          <w:rFonts w:ascii="Arial" w:hAnsi="Arial" w:cs="Arial"/>
          <w:i/>
          <w:iCs/>
        </w:rPr>
        <w:t>]</w:t>
      </w:r>
    </w:p>
    <w:p w14:paraId="449A62CE" w14:textId="29813426" w:rsidR="00997944" w:rsidRPr="00F27F74" w:rsidRDefault="00997944" w:rsidP="009B45B9">
      <w:pPr>
        <w:tabs>
          <w:tab w:val="left" w:pos="851"/>
        </w:tabs>
        <w:jc w:val="both"/>
        <w:rPr>
          <w:rFonts w:ascii="Arial" w:hAnsi="Arial" w:cs="Arial"/>
          <w:i/>
          <w:iCs/>
        </w:rPr>
      </w:pPr>
    </w:p>
    <w:p w14:paraId="7927F58E" w14:textId="77777777" w:rsidR="00976B58" w:rsidRPr="00F27F74" w:rsidRDefault="00976B58" w:rsidP="00976B58">
      <w:pPr>
        <w:widowControl w:val="0"/>
        <w:autoSpaceDE w:val="0"/>
        <w:autoSpaceDN w:val="0"/>
        <w:adjustRightInd w:val="0"/>
        <w:spacing w:line="276" w:lineRule="auto"/>
        <w:ind w:left="117" w:right="111" w:hanging="142"/>
        <w:rPr>
          <w:rFonts w:ascii="Arial" w:hAnsi="Arial" w:cs="Arial"/>
          <w:sz w:val="24"/>
          <w:szCs w:val="24"/>
        </w:rPr>
      </w:pPr>
      <w:r w:rsidRPr="00F27F74">
        <w:rPr>
          <w:rFonts w:ascii="Arial" w:hAnsi="Arial" w:cs="Arial"/>
          <w:color w:val="7F7F7F"/>
        </w:rPr>
        <w:t>IDENTIFICATION DU FOURNISSEUR</w:t>
      </w: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976B58" w:rsidRPr="00F27F74" w14:paraId="3BFE7FDF"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D04395B"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61919C5"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p>
        </w:tc>
      </w:tr>
      <w:tr w:rsidR="00976B58" w:rsidRPr="00F27F74" w14:paraId="176AB0A8"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D7C57AB"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63C03CE"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p>
        </w:tc>
      </w:tr>
      <w:tr w:rsidR="00976B58" w:rsidRPr="00F27F74" w14:paraId="2FAFBE1C"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7307E70F"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13815F9"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p>
        </w:tc>
      </w:tr>
      <w:tr w:rsidR="00976B58" w:rsidRPr="00F27F74" w14:paraId="4FC0FAE8"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041D0B0C"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93D7AC9" w14:textId="77777777" w:rsidR="00976B58" w:rsidRPr="00F27F74" w:rsidRDefault="00976B58">
            <w:pPr>
              <w:widowControl w:val="0"/>
              <w:autoSpaceDE w:val="0"/>
              <w:autoSpaceDN w:val="0"/>
              <w:adjustRightInd w:val="0"/>
              <w:spacing w:before="40" w:after="40"/>
              <w:ind w:left="115" w:right="87"/>
              <w:rPr>
                <w:rFonts w:ascii="Arial" w:hAnsi="Arial" w:cs="Arial"/>
                <w:color w:val="000000"/>
              </w:rPr>
            </w:pPr>
          </w:p>
          <w:p w14:paraId="769C7065" w14:textId="77777777" w:rsidR="00976B58" w:rsidRPr="00F27F74" w:rsidRDefault="00976B58">
            <w:pPr>
              <w:widowControl w:val="0"/>
              <w:autoSpaceDE w:val="0"/>
              <w:autoSpaceDN w:val="0"/>
              <w:adjustRightInd w:val="0"/>
              <w:spacing w:after="40"/>
              <w:ind w:left="115" w:right="87"/>
              <w:rPr>
                <w:rFonts w:ascii="Arial" w:hAnsi="Arial" w:cs="Arial"/>
                <w:color w:val="000000"/>
              </w:rPr>
            </w:pPr>
          </w:p>
          <w:p w14:paraId="6A90CACD" w14:textId="77777777" w:rsidR="00976B58" w:rsidRPr="00F27F74" w:rsidRDefault="00976B58">
            <w:pPr>
              <w:widowControl w:val="0"/>
              <w:autoSpaceDE w:val="0"/>
              <w:autoSpaceDN w:val="0"/>
              <w:adjustRightInd w:val="0"/>
              <w:spacing w:after="40"/>
              <w:ind w:left="115" w:right="87"/>
              <w:rPr>
                <w:rFonts w:ascii="Arial" w:hAnsi="Arial" w:cs="Arial"/>
                <w:color w:val="000000"/>
              </w:rPr>
            </w:pPr>
          </w:p>
        </w:tc>
      </w:tr>
      <w:tr w:rsidR="00976B58" w:rsidRPr="00F27F74" w14:paraId="63FC1301"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966675B"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897D611"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p>
        </w:tc>
      </w:tr>
      <w:tr w:rsidR="00976B58" w:rsidRPr="00F27F74" w14:paraId="38DDF1A7"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871FC7B"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7EFE2D6"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p>
        </w:tc>
      </w:tr>
      <w:tr w:rsidR="00976B58" w:rsidRPr="00F27F74" w14:paraId="750506D4"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58C5934" w14:textId="77777777" w:rsidR="00976B58" w:rsidRPr="00F27F74" w:rsidRDefault="00976B58">
            <w:pPr>
              <w:widowControl w:val="0"/>
              <w:autoSpaceDE w:val="0"/>
              <w:autoSpaceDN w:val="0"/>
              <w:adjustRightInd w:val="0"/>
              <w:spacing w:before="40" w:after="40"/>
              <w:ind w:left="108" w:right="101"/>
              <w:jc w:val="right"/>
              <w:rPr>
                <w:rFonts w:ascii="Arial" w:hAnsi="Arial" w:cs="Arial"/>
                <w:sz w:val="24"/>
                <w:szCs w:val="24"/>
              </w:rPr>
            </w:pPr>
            <w:r w:rsidRPr="00F27F74">
              <w:rPr>
                <w:rFonts w:ascii="Arial" w:hAnsi="Arial" w:cs="Arial"/>
                <w:color w:val="FFFFFF"/>
              </w:rPr>
              <w:lastRenderedPageBreak/>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446E8F2" w14:textId="77777777" w:rsidR="00976B58" w:rsidRPr="00F27F74" w:rsidRDefault="00976B58">
            <w:pPr>
              <w:widowControl w:val="0"/>
              <w:autoSpaceDE w:val="0"/>
              <w:autoSpaceDN w:val="0"/>
              <w:adjustRightInd w:val="0"/>
              <w:spacing w:before="40" w:after="40"/>
              <w:ind w:left="115" w:right="98"/>
              <w:rPr>
                <w:rFonts w:ascii="Arial" w:hAnsi="Arial" w:cs="Arial"/>
                <w:i/>
                <w:iCs/>
                <w:color w:val="000000"/>
                <w:sz w:val="18"/>
                <w:szCs w:val="18"/>
              </w:rPr>
            </w:pPr>
            <w:r w:rsidRPr="00F27F74">
              <w:rPr>
                <w:rFonts w:ascii="Arial" w:hAnsi="Arial" w:cs="Arial"/>
                <w:i/>
                <w:iCs/>
                <w:color w:val="000000"/>
                <w:sz w:val="18"/>
                <w:szCs w:val="18"/>
              </w:rPr>
              <w:t>Titulaire (1) - Mandataire du groupement solidaire (2)</w:t>
            </w:r>
          </w:p>
          <w:p w14:paraId="0F636994" w14:textId="77777777" w:rsidR="00976B58" w:rsidRPr="00F27F74" w:rsidRDefault="00976B58">
            <w:pPr>
              <w:widowControl w:val="0"/>
              <w:autoSpaceDE w:val="0"/>
              <w:autoSpaceDN w:val="0"/>
              <w:adjustRightInd w:val="0"/>
              <w:spacing w:after="40"/>
              <w:ind w:left="115" w:right="98"/>
              <w:rPr>
                <w:rFonts w:ascii="Arial" w:hAnsi="Arial" w:cs="Arial"/>
                <w:sz w:val="24"/>
                <w:szCs w:val="24"/>
              </w:rPr>
            </w:pPr>
            <w:r w:rsidRPr="00F27F74">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73D60830" w14:textId="77777777" w:rsidR="00976B58" w:rsidRPr="00F27F74" w:rsidRDefault="00976B58">
            <w:pPr>
              <w:widowControl w:val="0"/>
              <w:autoSpaceDE w:val="0"/>
              <w:autoSpaceDN w:val="0"/>
              <w:adjustRightInd w:val="0"/>
              <w:spacing w:after="40"/>
              <w:ind w:left="115" w:right="98"/>
              <w:rPr>
                <w:rFonts w:ascii="Arial" w:hAnsi="Arial" w:cs="Arial"/>
                <w:sz w:val="24"/>
                <w:szCs w:val="24"/>
              </w:rPr>
            </w:pPr>
          </w:p>
        </w:tc>
      </w:tr>
      <w:tr w:rsidR="00976B58" w:rsidRPr="00F27F74" w14:paraId="0BE279DD" w14:textId="77777777" w:rsidTr="00976B58">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5CE3FAB6" w14:textId="77777777" w:rsidR="00976B58" w:rsidRPr="00F27F74" w:rsidRDefault="00976B58">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3115F029" w14:textId="77777777" w:rsidR="00976B58" w:rsidRPr="00F27F74" w:rsidRDefault="00976B58">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31AB18C8" w14:textId="77777777" w:rsidR="00976B58" w:rsidRPr="00F27F74" w:rsidRDefault="00976B58">
            <w:pPr>
              <w:suppressAutoHyphens w:val="0"/>
              <w:rPr>
                <w:rFonts w:ascii="Arial" w:hAnsi="Arial" w:cs="Arial"/>
                <w:sz w:val="24"/>
                <w:szCs w:val="24"/>
              </w:rPr>
            </w:pPr>
          </w:p>
        </w:tc>
      </w:tr>
    </w:tbl>
    <w:p w14:paraId="0A69D886"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sz w:val="24"/>
          <w:szCs w:val="24"/>
        </w:rPr>
      </w:pPr>
      <w:r w:rsidRPr="00F27F74">
        <w:rPr>
          <w:rFonts w:ascii="Arial" w:hAnsi="Arial" w:cs="Arial"/>
          <w:color w:val="000000"/>
          <w:sz w:val="14"/>
          <w:szCs w:val="14"/>
        </w:rPr>
        <w:t>* Ou n° de TVA intracommunautaire pour les fournisseurs issus de l’UE ou autre identifiant économique équivalent pour les pays hors UE.</w:t>
      </w:r>
    </w:p>
    <w:p w14:paraId="19A439DD"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color w:val="000000"/>
          <w:sz w:val="14"/>
          <w:szCs w:val="14"/>
        </w:rPr>
      </w:pPr>
      <w:r w:rsidRPr="00F27F74">
        <w:rPr>
          <w:rFonts w:ascii="Arial" w:hAnsi="Arial" w:cs="Arial"/>
          <w:color w:val="000000"/>
          <w:sz w:val="14"/>
          <w:szCs w:val="14"/>
        </w:rPr>
        <w:t>** Prénom, nom et fonction.</w:t>
      </w:r>
    </w:p>
    <w:p w14:paraId="4C4C9B11" w14:textId="77777777" w:rsidR="00976B58" w:rsidRPr="00F27F74" w:rsidRDefault="00976B58" w:rsidP="00976B58">
      <w:pPr>
        <w:pStyle w:val="fcase1ertab"/>
        <w:tabs>
          <w:tab w:val="clear" w:pos="426"/>
          <w:tab w:val="left" w:pos="851"/>
        </w:tabs>
        <w:ind w:left="0" w:firstLine="142"/>
        <w:rPr>
          <w:rFonts w:ascii="Arial" w:hAnsi="Arial" w:cs="Arial"/>
          <w:color w:val="FF0000"/>
        </w:rPr>
      </w:pPr>
      <w:r w:rsidRPr="00F27F74">
        <w:rPr>
          <w:rFonts w:ascii="Arial" w:hAnsi="Arial" w:cs="Arial"/>
          <w:color w:val="000000"/>
        </w:rPr>
        <w:t xml:space="preserve">*** N.B. L’acheteur impose la désignation d’un mandataire solidaire en cas de groupement conjoint. </w:t>
      </w:r>
    </w:p>
    <w:p w14:paraId="31E5B577"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sz w:val="24"/>
          <w:szCs w:val="24"/>
        </w:rPr>
      </w:pPr>
    </w:p>
    <w:p w14:paraId="46AF1735" w14:textId="77777777" w:rsidR="00976B58" w:rsidRPr="00F27F74" w:rsidRDefault="00976B58" w:rsidP="009B45B9">
      <w:pPr>
        <w:tabs>
          <w:tab w:val="left" w:pos="851"/>
        </w:tabs>
        <w:jc w:val="both"/>
        <w:rPr>
          <w:rFonts w:ascii="Arial" w:hAnsi="Arial" w:cs="Arial"/>
          <w:i/>
          <w:iCs/>
        </w:rPr>
      </w:pPr>
    </w:p>
    <w:p w14:paraId="792E655F" w14:textId="723E1F0C" w:rsidR="00997944" w:rsidRPr="00F27F74" w:rsidRDefault="00997944" w:rsidP="009B45B9">
      <w:pPr>
        <w:tabs>
          <w:tab w:val="left" w:pos="851"/>
        </w:tabs>
        <w:jc w:val="both"/>
        <w:rPr>
          <w:rFonts w:ascii="Arial" w:hAnsi="Arial" w:cs="Arial"/>
        </w:rPr>
      </w:pPr>
      <w:r w:rsidRPr="00F27F74">
        <w:rPr>
          <w:rFonts w:ascii="Arial" w:hAnsi="Arial" w:cs="Arial"/>
        </w:rPr>
        <w:t>IDENTIFICATION DES COTRAITANTS EN CAS DE GROUPEMENT</w:t>
      </w:r>
    </w:p>
    <w:p w14:paraId="7EE794A0" w14:textId="77777777" w:rsidR="00997944" w:rsidRPr="00F27F74"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F27F74"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F27F74"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F27F74"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F27F74"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F27F74"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F27F74"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 xml:space="preserve">SIGNATURE </w:t>
            </w:r>
            <w:r w:rsidRPr="00F27F74">
              <w:rPr>
                <w:rFonts w:ascii="Arial" w:hAnsi="Arial" w:cs="Arial"/>
                <w:i/>
                <w:iCs/>
                <w:color w:val="FFFFFF"/>
                <w:sz w:val="16"/>
                <w:szCs w:val="16"/>
              </w:rPr>
              <w:t>(sauf pouvoir du mandataire)</w:t>
            </w:r>
            <w:r w:rsidRPr="00F27F74">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 xml:space="preserve">SIGNATURE </w:t>
            </w:r>
            <w:r w:rsidRPr="00F27F74">
              <w:rPr>
                <w:rFonts w:ascii="Arial" w:hAnsi="Arial" w:cs="Arial"/>
                <w:i/>
                <w:iCs/>
                <w:color w:val="FFFFFF"/>
                <w:sz w:val="16"/>
                <w:szCs w:val="16"/>
              </w:rPr>
              <w:t>(sauf pouvoir du mandataire)</w:t>
            </w:r>
            <w:r w:rsidRPr="00F27F74">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F27F74"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F27F74"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F27F74"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F27F74"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F27F74"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 xml:space="preserve">SIGNATURE </w:t>
            </w:r>
            <w:r w:rsidRPr="00F27F74">
              <w:rPr>
                <w:rFonts w:ascii="Arial" w:hAnsi="Arial" w:cs="Arial"/>
                <w:i/>
                <w:iCs/>
                <w:color w:val="FFFFFF"/>
                <w:sz w:val="16"/>
                <w:szCs w:val="16"/>
              </w:rPr>
              <w:t>(sauf pouvoir du mandataire)</w:t>
            </w:r>
            <w:r w:rsidRPr="00F27F74">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 xml:space="preserve">SIGNATURE </w:t>
            </w:r>
            <w:r w:rsidRPr="00F27F74">
              <w:rPr>
                <w:rFonts w:ascii="Arial" w:hAnsi="Arial" w:cs="Arial"/>
                <w:i/>
                <w:iCs/>
                <w:color w:val="FFFFFF"/>
                <w:sz w:val="16"/>
                <w:szCs w:val="16"/>
              </w:rPr>
              <w:t>(sauf pouvoir du mandataire)</w:t>
            </w:r>
            <w:r w:rsidRPr="00F27F74">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F27F74"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F27F7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F27F74">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F27F7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F27F74" w:rsidRDefault="00172811" w:rsidP="009B45B9">
      <w:pPr>
        <w:pStyle w:val="fcase1ertab"/>
        <w:tabs>
          <w:tab w:val="left" w:pos="851"/>
        </w:tabs>
        <w:ind w:left="0" w:firstLine="0"/>
        <w:rPr>
          <w:rFonts w:ascii="Arial" w:hAnsi="Arial" w:cs="Arial"/>
        </w:rPr>
      </w:pPr>
    </w:p>
    <w:p w14:paraId="2693ED6F" w14:textId="77777777" w:rsidR="00976B58" w:rsidRPr="00F27F74" w:rsidRDefault="00976B58" w:rsidP="00976B58">
      <w:pPr>
        <w:widowControl w:val="0"/>
        <w:autoSpaceDE w:val="0"/>
        <w:autoSpaceDN w:val="0"/>
        <w:adjustRightInd w:val="0"/>
        <w:spacing w:line="276" w:lineRule="auto"/>
        <w:ind w:left="117" w:right="111" w:hanging="142"/>
        <w:rPr>
          <w:rFonts w:ascii="Arial" w:hAnsi="Arial" w:cs="Arial"/>
          <w:color w:val="808080"/>
        </w:rPr>
      </w:pPr>
      <w:r w:rsidRPr="00F27F74">
        <w:rPr>
          <w:rFonts w:ascii="Arial" w:hAnsi="Arial" w:cs="Arial"/>
          <w:color w:val="808080"/>
        </w:rPr>
        <w:t>IDENTIFICATION DES SOUS-TRAITANTS*</w:t>
      </w:r>
    </w:p>
    <w:p w14:paraId="14089145" w14:textId="77777777" w:rsidR="00976B58" w:rsidRPr="00F27F74" w:rsidRDefault="00976B58" w:rsidP="00976B58">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976B58" w:rsidRPr="00F27F74" w14:paraId="0E9F4DC2" w14:textId="77777777" w:rsidTr="00976B58">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7B9C4A8"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CBA2A8A"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2CFEAAE1"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r w:rsidRPr="00F27F74">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40EE3CCD"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p>
        </w:tc>
      </w:tr>
      <w:tr w:rsidR="00976B58" w:rsidRPr="00F27F74" w14:paraId="5A4142BE" w14:textId="77777777" w:rsidTr="00976B58">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076B152"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47D3FDA"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4407565A"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r w:rsidRPr="00F27F74">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8889176"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p>
        </w:tc>
      </w:tr>
      <w:tr w:rsidR="00976B58" w:rsidRPr="00F27F74" w14:paraId="3D03F8F3" w14:textId="77777777" w:rsidTr="00976B58">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4AA5BED"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69551F6" w14:textId="77777777" w:rsidR="00976B58" w:rsidRPr="00F27F74" w:rsidRDefault="00976B58">
            <w:pPr>
              <w:widowControl w:val="0"/>
              <w:autoSpaceDE w:val="0"/>
              <w:autoSpaceDN w:val="0"/>
              <w:adjustRightInd w:val="0"/>
              <w:spacing w:before="40" w:after="40"/>
              <w:ind w:left="125" w:right="80"/>
              <w:rPr>
                <w:rFonts w:ascii="Arial" w:hAnsi="Arial" w:cs="Arial"/>
                <w:color w:val="000000"/>
                <w:sz w:val="16"/>
                <w:szCs w:val="16"/>
              </w:rPr>
            </w:pPr>
          </w:p>
          <w:p w14:paraId="0976336C" w14:textId="77777777" w:rsidR="00976B58" w:rsidRPr="00F27F74" w:rsidRDefault="00976B58">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169F5CAD"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r w:rsidRPr="00F27F74">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AB3134A" w14:textId="77777777" w:rsidR="00976B58" w:rsidRPr="00F27F74" w:rsidRDefault="00976B58">
            <w:pPr>
              <w:widowControl w:val="0"/>
              <w:autoSpaceDE w:val="0"/>
              <w:autoSpaceDN w:val="0"/>
              <w:adjustRightInd w:val="0"/>
              <w:spacing w:before="40" w:after="40"/>
              <w:ind w:left="120" w:right="82"/>
              <w:rPr>
                <w:rFonts w:ascii="Arial" w:hAnsi="Arial" w:cs="Arial"/>
                <w:color w:val="000000"/>
                <w:sz w:val="16"/>
                <w:szCs w:val="16"/>
              </w:rPr>
            </w:pPr>
          </w:p>
          <w:p w14:paraId="42F7F1CC" w14:textId="77777777" w:rsidR="00976B58" w:rsidRPr="00F27F74" w:rsidRDefault="00976B58">
            <w:pPr>
              <w:widowControl w:val="0"/>
              <w:autoSpaceDE w:val="0"/>
              <w:autoSpaceDN w:val="0"/>
              <w:adjustRightInd w:val="0"/>
              <w:spacing w:after="40"/>
              <w:ind w:left="120" w:right="82"/>
              <w:rPr>
                <w:rFonts w:ascii="Arial" w:hAnsi="Arial" w:cs="Arial"/>
                <w:color w:val="000000"/>
                <w:sz w:val="16"/>
                <w:szCs w:val="16"/>
              </w:rPr>
            </w:pPr>
          </w:p>
        </w:tc>
      </w:tr>
    </w:tbl>
    <w:p w14:paraId="5928FDC9" w14:textId="77777777" w:rsidR="00172811" w:rsidRPr="00F27F74" w:rsidRDefault="00172811" w:rsidP="009B45B9">
      <w:pPr>
        <w:pStyle w:val="fcase1ertab"/>
        <w:tabs>
          <w:tab w:val="left" w:pos="851"/>
        </w:tabs>
        <w:ind w:left="0" w:firstLine="0"/>
        <w:rPr>
          <w:rFonts w:ascii="Arial" w:hAnsi="Arial" w:cs="Arial"/>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976B58" w:rsidRPr="00F27F74" w14:paraId="6F4614D6" w14:textId="77777777" w:rsidTr="00976B58">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3197F0B"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42B895C"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25416963"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r w:rsidRPr="00F27F74">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974C212"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p>
        </w:tc>
      </w:tr>
      <w:tr w:rsidR="00976B58" w:rsidRPr="00F27F74" w14:paraId="4B7843D8" w14:textId="77777777" w:rsidTr="00976B58">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E9A4FF3"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r w:rsidRPr="00F27F7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0FA0102" w14:textId="77777777" w:rsidR="00976B58" w:rsidRPr="00F27F74" w:rsidRDefault="00976B58">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2057A94"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r w:rsidRPr="00F27F74">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73C32DE" w14:textId="77777777" w:rsidR="00976B58" w:rsidRPr="00F27F74" w:rsidRDefault="00976B58">
            <w:pPr>
              <w:widowControl w:val="0"/>
              <w:autoSpaceDE w:val="0"/>
              <w:autoSpaceDN w:val="0"/>
              <w:adjustRightInd w:val="0"/>
              <w:spacing w:before="40" w:after="40"/>
              <w:ind w:left="116" w:right="96"/>
              <w:jc w:val="right"/>
              <w:rPr>
                <w:rFonts w:ascii="Arial" w:hAnsi="Arial" w:cs="Arial"/>
                <w:sz w:val="24"/>
                <w:szCs w:val="24"/>
              </w:rPr>
            </w:pPr>
          </w:p>
        </w:tc>
      </w:tr>
    </w:tbl>
    <w:p w14:paraId="5FCF941A"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sz w:val="24"/>
          <w:szCs w:val="24"/>
        </w:rPr>
      </w:pPr>
      <w:r w:rsidRPr="00F27F74">
        <w:rPr>
          <w:rFonts w:ascii="Arial" w:hAnsi="Arial" w:cs="Arial"/>
          <w:color w:val="000000"/>
          <w:sz w:val="14"/>
          <w:szCs w:val="14"/>
        </w:rPr>
        <w:t>* Adapter le tableau en ajoutant des lignes si besoin.</w:t>
      </w:r>
    </w:p>
    <w:p w14:paraId="39719318"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sz w:val="24"/>
          <w:szCs w:val="24"/>
        </w:rPr>
      </w:pPr>
      <w:r w:rsidRPr="00F27F74">
        <w:rPr>
          <w:rFonts w:ascii="Arial" w:hAnsi="Arial" w:cs="Arial"/>
          <w:color w:val="000000"/>
          <w:sz w:val="14"/>
          <w:szCs w:val="14"/>
        </w:rPr>
        <w:t>** Ou n° de TVA intracommunautaire pour les fournisseurs issus de l’UE ou autre identifiant économique équivalent pour les pays hors UE.</w:t>
      </w:r>
    </w:p>
    <w:p w14:paraId="5524DDE7" w14:textId="77777777" w:rsidR="00976B58" w:rsidRPr="00F27F74" w:rsidRDefault="00976B58" w:rsidP="00976B58">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0261CD20" w14:textId="77777777" w:rsidR="00976B58" w:rsidRPr="00F27F74" w:rsidRDefault="00976B58" w:rsidP="00976B58">
      <w:pPr>
        <w:widowControl w:val="0"/>
        <w:autoSpaceDE w:val="0"/>
        <w:autoSpaceDN w:val="0"/>
        <w:adjustRightInd w:val="0"/>
        <w:spacing w:line="276" w:lineRule="auto"/>
        <w:ind w:left="117" w:right="111" w:hanging="142"/>
        <w:rPr>
          <w:rFonts w:ascii="Arial" w:hAnsi="Arial" w:cs="Arial"/>
          <w:sz w:val="24"/>
          <w:szCs w:val="24"/>
        </w:rPr>
      </w:pPr>
      <w:r w:rsidRPr="00F27F74">
        <w:rPr>
          <w:rFonts w:ascii="Arial" w:hAnsi="Arial" w:cs="Arial"/>
          <w:color w:val="808080"/>
        </w:rPr>
        <w:t>SOUS-TRAITANCE ENVISAGÉE NON DESIGNÉE</w:t>
      </w: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976B58" w:rsidRPr="00F27F74" w14:paraId="58C357EC" w14:textId="77777777" w:rsidTr="00976B58">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7D06EECE" w14:textId="79925DDD" w:rsidR="00976B58" w:rsidRPr="00F27F74" w:rsidRDefault="00976B58">
            <w:pPr>
              <w:widowControl w:val="0"/>
              <w:autoSpaceDE w:val="0"/>
              <w:autoSpaceDN w:val="0"/>
              <w:adjustRightInd w:val="0"/>
              <w:spacing w:before="60" w:after="60"/>
              <w:ind w:left="108" w:right="94"/>
              <w:jc w:val="right"/>
              <w:rPr>
                <w:rFonts w:ascii="Arial" w:hAnsi="Arial" w:cs="Arial"/>
                <w:sz w:val="24"/>
                <w:szCs w:val="24"/>
              </w:rPr>
            </w:pPr>
            <w:r w:rsidRPr="00F27F74">
              <w:rPr>
                <w:rFonts w:ascii="Arial" w:hAnsi="Arial" w:cs="Arial"/>
                <w:color w:val="FFFFFF"/>
                <w:sz w:val="16"/>
                <w:szCs w:val="16"/>
              </w:rPr>
              <w:t xml:space="preserve">NATURE </w:t>
            </w:r>
            <w:r w:rsidR="005740FD" w:rsidRPr="00F27F74">
              <w:rPr>
                <w:rFonts w:ascii="Arial" w:hAnsi="Arial" w:cs="Arial"/>
                <w:color w:val="FFFFFF"/>
                <w:sz w:val="16"/>
                <w:szCs w:val="16"/>
              </w:rPr>
              <w:t>DES PRESTATIONS</w:t>
            </w:r>
            <w:r w:rsidRPr="00F27F74">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0E045F29" w14:textId="77777777" w:rsidR="00976B58" w:rsidRPr="00F27F74" w:rsidRDefault="00976B58">
            <w:pPr>
              <w:widowControl w:val="0"/>
              <w:autoSpaceDE w:val="0"/>
              <w:autoSpaceDN w:val="0"/>
              <w:adjustRightInd w:val="0"/>
              <w:spacing w:before="60" w:after="60"/>
              <w:ind w:left="108" w:right="94"/>
              <w:jc w:val="right"/>
              <w:rPr>
                <w:rFonts w:ascii="Arial" w:hAnsi="Arial" w:cs="Arial"/>
                <w:sz w:val="24"/>
                <w:szCs w:val="24"/>
              </w:rPr>
            </w:pPr>
          </w:p>
        </w:tc>
      </w:tr>
      <w:tr w:rsidR="00976B58" w:rsidRPr="00F27F74" w14:paraId="5CF6D320" w14:textId="77777777" w:rsidTr="00976B58">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5910E322" w14:textId="77777777" w:rsidR="00976B58" w:rsidRPr="00F27F74" w:rsidRDefault="00976B58">
            <w:pPr>
              <w:widowControl w:val="0"/>
              <w:autoSpaceDE w:val="0"/>
              <w:autoSpaceDN w:val="0"/>
              <w:adjustRightInd w:val="0"/>
              <w:spacing w:before="60" w:after="60"/>
              <w:ind w:left="108" w:right="94"/>
              <w:jc w:val="right"/>
              <w:rPr>
                <w:rFonts w:ascii="Arial" w:hAnsi="Arial" w:cs="Arial"/>
                <w:sz w:val="24"/>
                <w:szCs w:val="24"/>
              </w:rPr>
            </w:pPr>
            <w:r w:rsidRPr="00F27F74">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77E6667D" w14:textId="77777777" w:rsidR="00976B58" w:rsidRPr="00F27F74" w:rsidRDefault="00976B58">
            <w:pPr>
              <w:widowControl w:val="0"/>
              <w:autoSpaceDE w:val="0"/>
              <w:autoSpaceDN w:val="0"/>
              <w:adjustRightInd w:val="0"/>
              <w:spacing w:before="60" w:after="60"/>
              <w:ind w:left="122" w:right="82"/>
              <w:jc w:val="right"/>
              <w:rPr>
                <w:rFonts w:ascii="Arial" w:hAnsi="Arial" w:cs="Arial"/>
                <w:sz w:val="24"/>
                <w:szCs w:val="24"/>
              </w:rPr>
            </w:pPr>
            <w:r w:rsidRPr="00F27F74">
              <w:rPr>
                <w:rFonts w:ascii="Arial" w:hAnsi="Arial" w:cs="Arial"/>
                <w:color w:val="000000"/>
                <w:sz w:val="16"/>
                <w:szCs w:val="16"/>
              </w:rPr>
              <w:t xml:space="preserve"> € HT</w:t>
            </w:r>
          </w:p>
        </w:tc>
      </w:tr>
      <w:tr w:rsidR="00976B58" w:rsidRPr="00F27F74" w14:paraId="7C517132" w14:textId="77777777" w:rsidTr="00976B58">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040E6D70" w14:textId="77777777" w:rsidR="00976B58" w:rsidRPr="00F27F74" w:rsidRDefault="00976B58">
            <w:pPr>
              <w:widowControl w:val="0"/>
              <w:autoSpaceDE w:val="0"/>
              <w:autoSpaceDN w:val="0"/>
              <w:adjustRightInd w:val="0"/>
              <w:spacing w:before="60" w:after="60"/>
              <w:ind w:left="108" w:right="94"/>
              <w:jc w:val="right"/>
              <w:rPr>
                <w:rFonts w:ascii="Arial" w:hAnsi="Arial" w:cs="Arial"/>
                <w:sz w:val="24"/>
                <w:szCs w:val="24"/>
              </w:rPr>
            </w:pPr>
            <w:r w:rsidRPr="00F27F74">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38890A00" w14:textId="77777777" w:rsidR="00976B58" w:rsidRPr="00F27F74" w:rsidRDefault="00976B58">
            <w:pPr>
              <w:widowControl w:val="0"/>
              <w:autoSpaceDE w:val="0"/>
              <w:autoSpaceDN w:val="0"/>
              <w:adjustRightInd w:val="0"/>
              <w:spacing w:before="60" w:after="60"/>
              <w:ind w:left="122" w:right="82"/>
              <w:jc w:val="right"/>
              <w:rPr>
                <w:rFonts w:ascii="Arial" w:hAnsi="Arial" w:cs="Arial"/>
                <w:sz w:val="24"/>
                <w:szCs w:val="24"/>
              </w:rPr>
            </w:pPr>
            <w:r w:rsidRPr="00F27F74">
              <w:rPr>
                <w:rFonts w:ascii="Arial" w:hAnsi="Arial" w:cs="Arial"/>
                <w:color w:val="000000"/>
                <w:sz w:val="16"/>
                <w:szCs w:val="16"/>
              </w:rPr>
              <w:t xml:space="preserve"> € HT</w:t>
            </w:r>
          </w:p>
        </w:tc>
      </w:tr>
    </w:tbl>
    <w:p w14:paraId="757FCE28" w14:textId="77777777" w:rsidR="00976B58" w:rsidRPr="00F27F74" w:rsidRDefault="00976B58" w:rsidP="009B45B9">
      <w:pPr>
        <w:pStyle w:val="fcase1ertab"/>
        <w:tabs>
          <w:tab w:val="left" w:pos="851"/>
        </w:tabs>
        <w:ind w:left="0" w:firstLine="0"/>
        <w:rPr>
          <w:rFonts w:ascii="Arial" w:hAnsi="Arial" w:cs="Arial"/>
        </w:rPr>
      </w:pPr>
    </w:p>
    <w:p w14:paraId="7552733F" w14:textId="77777777" w:rsidR="00976B58" w:rsidRPr="00F27F74" w:rsidRDefault="00976B58" w:rsidP="009B45B9">
      <w:pPr>
        <w:pStyle w:val="fcase1ertab"/>
        <w:tabs>
          <w:tab w:val="left" w:pos="851"/>
        </w:tabs>
        <w:ind w:left="0" w:firstLine="0"/>
        <w:rPr>
          <w:rFonts w:ascii="Arial" w:hAnsi="Arial" w:cs="Arial"/>
        </w:rPr>
      </w:pPr>
    </w:p>
    <w:p w14:paraId="149CDE91" w14:textId="364F6A94" w:rsidR="00172811" w:rsidRPr="00F27F74" w:rsidRDefault="00976B58" w:rsidP="009B45B9">
      <w:pPr>
        <w:pStyle w:val="fcase1ertab"/>
        <w:tabs>
          <w:tab w:val="left" w:pos="851"/>
        </w:tabs>
        <w:ind w:left="0" w:firstLine="0"/>
        <w:rPr>
          <w:rFonts w:ascii="Arial" w:hAnsi="Arial" w:cs="Arial"/>
        </w:rPr>
      </w:pPr>
      <w:r w:rsidRPr="00F27F74">
        <w:rPr>
          <w:rFonts w:ascii="Arial" w:hAnsi="Arial" w:cs="Arial"/>
        </w:rPr>
        <w:t>S</w:t>
      </w:r>
      <w:r w:rsidR="006B1795" w:rsidRPr="00F27F74">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F27F74" w:rsidRDefault="00172811" w:rsidP="009B45B9">
      <w:pPr>
        <w:pStyle w:val="fcase1ertab"/>
        <w:tabs>
          <w:tab w:val="left" w:pos="851"/>
        </w:tabs>
        <w:ind w:left="0" w:firstLine="0"/>
        <w:rPr>
          <w:rFonts w:ascii="Arial" w:hAnsi="Arial" w:cs="Arial"/>
        </w:rPr>
      </w:pPr>
    </w:p>
    <w:p w14:paraId="32CB1B6C" w14:textId="77777777" w:rsidR="00172811" w:rsidRPr="00F27F74" w:rsidRDefault="006B1795" w:rsidP="009B45B9">
      <w:pPr>
        <w:pStyle w:val="fcase1ertab"/>
        <w:tabs>
          <w:tab w:val="left" w:pos="851"/>
        </w:tabs>
        <w:ind w:left="0" w:firstLine="0"/>
        <w:rPr>
          <w:rFonts w:ascii="Arial" w:hAnsi="Arial" w:cs="Arial"/>
        </w:rPr>
      </w:pPr>
      <w:r w:rsidRPr="00F27F74">
        <w:rPr>
          <w:rFonts w:ascii="Arial" w:hAnsi="Arial" w:cs="Arial"/>
        </w:rPr>
        <w:t xml:space="preserve">Le signataire s’engage, le cas échéant pour le compte des membres de son groupement, sur la base de son offre. </w:t>
      </w:r>
    </w:p>
    <w:p w14:paraId="34E7BBFA" w14:textId="77777777" w:rsidR="00172811" w:rsidRPr="00F27F74" w:rsidRDefault="00172811" w:rsidP="009B45B9">
      <w:pPr>
        <w:pStyle w:val="fcase1ertab"/>
        <w:tabs>
          <w:tab w:val="left" w:pos="851"/>
        </w:tabs>
        <w:ind w:left="0" w:firstLine="0"/>
        <w:rPr>
          <w:rFonts w:ascii="Arial" w:hAnsi="Arial" w:cs="Arial"/>
        </w:rPr>
      </w:pPr>
    </w:p>
    <w:p w14:paraId="39233312" w14:textId="6D8021E2" w:rsidR="00172811" w:rsidRPr="00F27F74" w:rsidRDefault="006B1795" w:rsidP="009B45B9">
      <w:pPr>
        <w:pStyle w:val="fcase1ertab"/>
        <w:tabs>
          <w:tab w:val="left" w:pos="851"/>
        </w:tabs>
        <w:ind w:left="0" w:firstLine="0"/>
        <w:rPr>
          <w:rFonts w:ascii="Arial" w:hAnsi="Arial" w:cs="Arial"/>
        </w:rPr>
      </w:pPr>
      <w:r w:rsidRPr="00F27F74">
        <w:rPr>
          <w:rFonts w:ascii="Arial" w:hAnsi="Arial" w:cs="Arial"/>
        </w:rPr>
        <w:t xml:space="preserve">L’offre lie le signataire, et, le cas échéant, son groupement, pour une durée de </w:t>
      </w:r>
      <w:r w:rsidR="009C23FD" w:rsidRPr="00F27F74">
        <w:rPr>
          <w:rFonts w:ascii="Arial" w:hAnsi="Arial" w:cs="Arial"/>
        </w:rPr>
        <w:t xml:space="preserve">6 </w:t>
      </w:r>
      <w:r w:rsidRPr="00F27F74">
        <w:rPr>
          <w:rFonts w:ascii="Arial" w:hAnsi="Arial" w:cs="Arial"/>
        </w:rPr>
        <w:t xml:space="preserve">mois à compter de la date limite de remise des offres. </w:t>
      </w:r>
    </w:p>
    <w:p w14:paraId="166B1DCC" w14:textId="77777777" w:rsidR="00172811" w:rsidRPr="00F27F74" w:rsidRDefault="00172811" w:rsidP="009B45B9">
      <w:pPr>
        <w:pStyle w:val="fcase1ertab"/>
        <w:tabs>
          <w:tab w:val="left" w:pos="851"/>
        </w:tabs>
        <w:ind w:left="0" w:firstLine="0"/>
        <w:rPr>
          <w:rFonts w:ascii="Arial" w:hAnsi="Arial" w:cs="Arial"/>
        </w:rPr>
      </w:pPr>
    </w:p>
    <w:p w14:paraId="0DB01231" w14:textId="77777777" w:rsidR="00172811" w:rsidRPr="00F27F74" w:rsidRDefault="006B1795" w:rsidP="009B45B9">
      <w:pPr>
        <w:pStyle w:val="fcase1ertab"/>
        <w:tabs>
          <w:tab w:val="left" w:pos="851"/>
        </w:tabs>
        <w:ind w:left="0" w:firstLine="0"/>
        <w:rPr>
          <w:rFonts w:ascii="Arial" w:hAnsi="Arial" w:cs="Arial"/>
        </w:rPr>
      </w:pPr>
      <w:r w:rsidRPr="00F27F74">
        <w:rPr>
          <w:rFonts w:ascii="Arial" w:hAnsi="Arial" w:cs="Arial"/>
        </w:rPr>
        <w:t>à livrer les fournitures demandées ou à exécuter les prestations demandées :</w:t>
      </w:r>
    </w:p>
    <w:p w14:paraId="36B697AD" w14:textId="77777777" w:rsidR="00172811" w:rsidRPr="00F27F74" w:rsidRDefault="006B1795" w:rsidP="009B45B9">
      <w:pPr>
        <w:pStyle w:val="fcase1ertab"/>
        <w:tabs>
          <w:tab w:val="clear" w:pos="426"/>
          <w:tab w:val="left" w:pos="851"/>
        </w:tabs>
        <w:spacing w:before="120"/>
        <w:ind w:left="0" w:firstLine="851"/>
        <w:rPr>
          <w:rFonts w:ascii="Arial" w:hAnsi="Arial" w:cs="Arial"/>
        </w:rPr>
      </w:pPr>
      <w:r w:rsidRPr="00F27F74">
        <w:rPr>
          <w:rFonts w:ascii="Arial" w:eastAsia="Wingdings 2" w:hAnsi="Arial" w:cs="Arial"/>
        </w:rPr>
        <w:sym w:font="Wingdings 2" w:char="F0A3"/>
      </w:r>
      <w:r w:rsidRPr="00F27F74">
        <w:rPr>
          <w:rFonts w:ascii="Arial" w:hAnsi="Arial" w:cs="Arial"/>
        </w:rPr>
        <w:t xml:space="preserve"> aux prix indiqués ci-dessous ;</w:t>
      </w:r>
    </w:p>
    <w:p w14:paraId="7D3DC653" w14:textId="45EE6BB2" w:rsidR="002F0BBD" w:rsidRPr="00F27F74" w:rsidRDefault="002F0BBD" w:rsidP="00EA621E">
      <w:pPr>
        <w:pStyle w:val="fcase1ertab"/>
        <w:tabs>
          <w:tab w:val="clear" w:pos="426"/>
          <w:tab w:val="left" w:pos="851"/>
        </w:tabs>
        <w:spacing w:before="120"/>
        <w:rPr>
          <w:rFonts w:ascii="Arial" w:hAnsi="Arial" w:cs="Arial"/>
        </w:rPr>
      </w:pPr>
    </w:p>
    <w:p w14:paraId="496F74D4" w14:textId="77777777" w:rsidR="00976B58" w:rsidRPr="00F27F74" w:rsidRDefault="00976B58" w:rsidP="00976B58">
      <w:pPr>
        <w:widowControl w:val="0"/>
        <w:autoSpaceDE w:val="0"/>
        <w:autoSpaceDN w:val="0"/>
        <w:adjustRightInd w:val="0"/>
        <w:spacing w:line="276" w:lineRule="auto"/>
        <w:ind w:left="-25" w:right="111"/>
        <w:jc w:val="both"/>
        <w:rPr>
          <w:rFonts w:ascii="Arial" w:hAnsi="Arial" w:cs="Arial"/>
          <w:color w:val="808080"/>
        </w:rPr>
      </w:pPr>
      <w:r w:rsidRPr="00F27F74">
        <w:rPr>
          <w:rFonts w:ascii="Arial" w:hAnsi="Arial" w:cs="Arial"/>
          <w:color w:val="808080"/>
        </w:rPr>
        <w:t>MONTANT DE LA PROPOSITION</w:t>
      </w:r>
    </w:p>
    <w:p w14:paraId="53E1CDCB" w14:textId="77777777" w:rsidR="00976B58" w:rsidRPr="00F27F74" w:rsidRDefault="00976B58" w:rsidP="00976B58">
      <w:pPr>
        <w:widowControl w:val="0"/>
        <w:autoSpaceDE w:val="0"/>
        <w:autoSpaceDN w:val="0"/>
        <w:adjustRightInd w:val="0"/>
        <w:spacing w:line="276" w:lineRule="auto"/>
        <w:ind w:left="-25" w:right="111"/>
        <w:jc w:val="both"/>
        <w:rPr>
          <w:rFonts w:ascii="Arial" w:hAnsi="Arial" w:cs="Arial"/>
          <w:color w:val="808080"/>
        </w:rPr>
      </w:pPr>
    </w:p>
    <w:p w14:paraId="18A0CA5A" w14:textId="201E77FF" w:rsidR="00976B58" w:rsidRPr="00F27F74" w:rsidRDefault="00976B58" w:rsidP="00976B58">
      <w:pPr>
        <w:widowControl w:val="0"/>
        <w:autoSpaceDE w:val="0"/>
        <w:autoSpaceDN w:val="0"/>
        <w:adjustRightInd w:val="0"/>
        <w:spacing w:line="276" w:lineRule="auto"/>
        <w:ind w:left="-25" w:right="111"/>
        <w:jc w:val="both"/>
        <w:rPr>
          <w:rFonts w:ascii="Arial" w:hAnsi="Arial" w:cs="Arial"/>
          <w:color w:val="808080"/>
        </w:rPr>
      </w:pPr>
      <w:r w:rsidRPr="00F27F74">
        <w:rPr>
          <w:rFonts w:ascii="Arial" w:hAnsi="Arial" w:cs="Arial"/>
          <w:color w:val="000000"/>
        </w:rPr>
        <w:t xml:space="preserve">OFFRE DE BASE LOT 4 « CLOISONS - DOUBLAGE - FAUX </w:t>
      </w:r>
      <w:r w:rsidR="005740FD" w:rsidRPr="00F27F74">
        <w:rPr>
          <w:rFonts w:ascii="Arial" w:hAnsi="Arial" w:cs="Arial"/>
          <w:color w:val="000000"/>
        </w:rPr>
        <w:t>PLAFONDS »</w:t>
      </w:r>
    </w:p>
    <w:p w14:paraId="6B7F9DDC" w14:textId="77777777" w:rsidR="00976B58" w:rsidRPr="00F27F74" w:rsidRDefault="00976B58" w:rsidP="00976B58">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976B58" w:rsidRPr="00F27F74" w14:paraId="195A69F8" w14:textId="77777777" w:rsidTr="00976B58">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19D7DF7C"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9A55485"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26A815D6"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20AC5ADE"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3C9FFD8D"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60CED560"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9DCA4D4"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3D0D7FBD"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0F26C840"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DDCEB4E"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F3C080B"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1696373F"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49EA454F" w14:textId="77777777" w:rsidR="00976B58" w:rsidRPr="00F27F74" w:rsidRDefault="00976B58">
            <w:pPr>
              <w:widowControl w:val="0"/>
              <w:autoSpaceDE w:val="0"/>
              <w:autoSpaceDN w:val="0"/>
              <w:adjustRightInd w:val="0"/>
              <w:spacing w:before="40" w:after="40"/>
              <w:ind w:left="108" w:right="108"/>
              <w:jc w:val="right"/>
              <w:rPr>
                <w:rFonts w:ascii="Arial" w:hAnsi="Arial" w:cs="Arial"/>
                <w:sz w:val="24"/>
                <w:szCs w:val="24"/>
              </w:rPr>
            </w:pPr>
            <w:r w:rsidRPr="00F27F74">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B71C4C3" w14:textId="77777777" w:rsidR="00976B58" w:rsidRPr="00F27F74" w:rsidRDefault="00976B58">
            <w:pPr>
              <w:widowControl w:val="0"/>
              <w:autoSpaceDE w:val="0"/>
              <w:autoSpaceDN w:val="0"/>
              <w:adjustRightInd w:val="0"/>
              <w:spacing w:before="40" w:after="40"/>
              <w:ind w:left="108" w:right="94"/>
              <w:rPr>
                <w:rFonts w:ascii="Arial" w:hAnsi="Arial" w:cs="Arial"/>
                <w:sz w:val="24"/>
                <w:szCs w:val="24"/>
              </w:rPr>
            </w:pPr>
            <w:r w:rsidRPr="00F27F74">
              <w:rPr>
                <w:rFonts w:ascii="Arial" w:hAnsi="Arial" w:cs="Arial"/>
                <w:color w:val="000000"/>
                <w:sz w:val="16"/>
                <w:szCs w:val="16"/>
              </w:rPr>
              <w:t xml:space="preserve"> </w:t>
            </w:r>
          </w:p>
        </w:tc>
      </w:tr>
    </w:tbl>
    <w:p w14:paraId="10863DAA" w14:textId="77777777" w:rsidR="000645B1" w:rsidRPr="00F27F74" w:rsidRDefault="000645B1" w:rsidP="000645B1">
      <w:pPr>
        <w:keepLines/>
        <w:widowControl w:val="0"/>
        <w:tabs>
          <w:tab w:val="left" w:pos="392"/>
        </w:tabs>
        <w:autoSpaceDE w:val="0"/>
        <w:autoSpaceDN w:val="0"/>
        <w:adjustRightInd w:val="0"/>
        <w:ind w:left="117" w:right="111"/>
        <w:jc w:val="both"/>
        <w:rPr>
          <w:rFonts w:ascii="Arial" w:hAnsi="Arial" w:cs="Arial"/>
          <w:sz w:val="24"/>
          <w:szCs w:val="24"/>
        </w:rPr>
      </w:pPr>
    </w:p>
    <w:p w14:paraId="548628EB" w14:textId="77777777" w:rsidR="00976B58" w:rsidRPr="00F27F74" w:rsidRDefault="00976B58" w:rsidP="005740FD">
      <w:pPr>
        <w:widowControl w:val="0"/>
        <w:autoSpaceDE w:val="0"/>
        <w:autoSpaceDN w:val="0"/>
        <w:adjustRightInd w:val="0"/>
        <w:spacing w:line="276" w:lineRule="auto"/>
        <w:ind w:right="111"/>
        <w:jc w:val="both"/>
        <w:rPr>
          <w:rFonts w:ascii="Arial" w:hAnsi="Arial" w:cs="Arial"/>
          <w:color w:val="808080"/>
        </w:rPr>
      </w:pPr>
      <w:r w:rsidRPr="00F27F74">
        <w:rPr>
          <w:rFonts w:ascii="Arial" w:hAnsi="Arial" w:cs="Arial"/>
          <w:color w:val="808080"/>
        </w:rPr>
        <w:t xml:space="preserve">VARIANTE OBLIGATOIRE LOT 4 : </w:t>
      </w:r>
    </w:p>
    <w:p w14:paraId="39DC9949" w14:textId="77777777" w:rsidR="00976B58" w:rsidRPr="00F27F74" w:rsidRDefault="00976B58" w:rsidP="00976B58">
      <w:pPr>
        <w:widowControl w:val="0"/>
        <w:autoSpaceDE w:val="0"/>
        <w:autoSpaceDN w:val="0"/>
        <w:adjustRightInd w:val="0"/>
        <w:spacing w:line="276" w:lineRule="auto"/>
        <w:ind w:left="-25" w:right="111"/>
        <w:jc w:val="both"/>
        <w:rPr>
          <w:rFonts w:ascii="Arial" w:hAnsi="Arial" w:cs="Arial"/>
          <w:color w:val="808080"/>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976B58" w:rsidRPr="00F27F74" w14:paraId="7772F53A" w14:textId="77777777" w:rsidTr="00976B58">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5EF15E28"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6CB62029"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21FCB9DC"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5FD06C8D"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103696C7"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19430891"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BAC65F6"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4CF7805E"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59E1436C"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r w:rsidRPr="00F27F74">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31E47D26" w14:textId="77777777" w:rsidR="00976B58" w:rsidRPr="00F27F74" w:rsidRDefault="00976B58">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25A1D866" w14:textId="77777777" w:rsidR="00976B58" w:rsidRPr="00F27F74" w:rsidRDefault="00976B58">
            <w:pPr>
              <w:widowControl w:val="0"/>
              <w:autoSpaceDE w:val="0"/>
              <w:autoSpaceDN w:val="0"/>
              <w:adjustRightInd w:val="0"/>
              <w:spacing w:before="60" w:after="60"/>
              <w:ind w:left="127" w:right="74"/>
              <w:rPr>
                <w:rFonts w:ascii="Arial" w:hAnsi="Arial" w:cs="Arial"/>
                <w:sz w:val="24"/>
                <w:szCs w:val="24"/>
              </w:rPr>
            </w:pPr>
            <w:r w:rsidRPr="00F27F74">
              <w:rPr>
                <w:rFonts w:ascii="Arial" w:hAnsi="Arial" w:cs="Arial"/>
                <w:b/>
                <w:bCs/>
                <w:color w:val="000000"/>
              </w:rPr>
              <w:t>€</w:t>
            </w:r>
          </w:p>
        </w:tc>
      </w:tr>
      <w:tr w:rsidR="00976B58" w:rsidRPr="00F27F74" w14:paraId="1F3E424C" w14:textId="77777777" w:rsidTr="00976B58">
        <w:tc>
          <w:tcPr>
            <w:tcW w:w="3460" w:type="dxa"/>
            <w:tcBorders>
              <w:top w:val="nil"/>
              <w:left w:val="single" w:sz="12" w:space="0" w:color="7F7F7F"/>
              <w:bottom w:val="nil"/>
              <w:right w:val="single" w:sz="12" w:space="0" w:color="7F7F7F"/>
            </w:tcBorders>
            <w:shd w:val="clear" w:color="auto" w:fill="7F7F7F"/>
            <w:vAlign w:val="center"/>
            <w:hideMark/>
          </w:tcPr>
          <w:p w14:paraId="4E0482A5" w14:textId="77777777" w:rsidR="00976B58" w:rsidRPr="00F27F74" w:rsidRDefault="00976B58">
            <w:pPr>
              <w:widowControl w:val="0"/>
              <w:autoSpaceDE w:val="0"/>
              <w:autoSpaceDN w:val="0"/>
              <w:adjustRightInd w:val="0"/>
              <w:spacing w:before="40" w:after="40"/>
              <w:ind w:left="108" w:right="108"/>
              <w:jc w:val="right"/>
              <w:rPr>
                <w:rFonts w:ascii="Arial" w:hAnsi="Arial" w:cs="Arial"/>
                <w:sz w:val="24"/>
                <w:szCs w:val="24"/>
              </w:rPr>
            </w:pPr>
            <w:r w:rsidRPr="00F27F74">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E14CE62" w14:textId="77777777" w:rsidR="00976B58" w:rsidRPr="00F27F74" w:rsidRDefault="00976B58">
            <w:pPr>
              <w:widowControl w:val="0"/>
              <w:autoSpaceDE w:val="0"/>
              <w:autoSpaceDN w:val="0"/>
              <w:adjustRightInd w:val="0"/>
              <w:spacing w:before="40" w:after="40"/>
              <w:ind w:left="108" w:right="94"/>
              <w:rPr>
                <w:rFonts w:ascii="Arial" w:hAnsi="Arial" w:cs="Arial"/>
                <w:sz w:val="24"/>
                <w:szCs w:val="24"/>
              </w:rPr>
            </w:pPr>
            <w:r w:rsidRPr="00F27F74">
              <w:rPr>
                <w:rFonts w:ascii="Arial" w:hAnsi="Arial" w:cs="Arial"/>
                <w:color w:val="000000"/>
                <w:sz w:val="16"/>
                <w:szCs w:val="16"/>
              </w:rPr>
              <w:t xml:space="preserve"> </w:t>
            </w:r>
          </w:p>
        </w:tc>
      </w:tr>
    </w:tbl>
    <w:p w14:paraId="20D4BD30" w14:textId="77777777" w:rsidR="00976B58" w:rsidRPr="00F27F74" w:rsidRDefault="00976B58" w:rsidP="00976B58">
      <w:pPr>
        <w:widowControl w:val="0"/>
        <w:autoSpaceDE w:val="0"/>
        <w:autoSpaceDN w:val="0"/>
        <w:adjustRightInd w:val="0"/>
        <w:spacing w:line="276" w:lineRule="auto"/>
        <w:ind w:left="117" w:right="111" w:hanging="142"/>
        <w:rPr>
          <w:rFonts w:ascii="Arial" w:hAnsi="Arial" w:cs="Arial"/>
          <w:color w:val="808080"/>
        </w:rPr>
      </w:pPr>
    </w:p>
    <w:p w14:paraId="75FC56A1" w14:textId="412AC502" w:rsidR="00976B58" w:rsidRPr="00F27F74" w:rsidRDefault="00976B58" w:rsidP="00976B58">
      <w:pPr>
        <w:widowControl w:val="0"/>
        <w:autoSpaceDE w:val="0"/>
        <w:autoSpaceDN w:val="0"/>
        <w:adjustRightInd w:val="0"/>
        <w:spacing w:line="276" w:lineRule="auto"/>
        <w:ind w:left="117" w:right="111" w:hanging="142"/>
        <w:rPr>
          <w:rFonts w:ascii="Arial" w:hAnsi="Arial" w:cs="Arial"/>
          <w:sz w:val="24"/>
          <w:szCs w:val="24"/>
        </w:rPr>
      </w:pPr>
      <w:r w:rsidRPr="00F27F74">
        <w:rPr>
          <w:rFonts w:ascii="Arial" w:hAnsi="Arial" w:cs="Arial"/>
          <w:color w:val="808080"/>
        </w:rPr>
        <w:t xml:space="preserve">PRÉCISIONS SUR LA PROPOSITION </w:t>
      </w:r>
      <w:r w:rsidRPr="00F27F74">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976B58" w:rsidRPr="00F27F74" w14:paraId="54FCEACC" w14:textId="77777777" w:rsidTr="00976B58">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6C944882" w14:textId="77777777" w:rsidR="00976B58" w:rsidRPr="00F27F74" w:rsidRDefault="00976B58">
            <w:pPr>
              <w:keepLines/>
              <w:widowControl w:val="0"/>
              <w:tabs>
                <w:tab w:val="left" w:pos="392"/>
              </w:tabs>
              <w:autoSpaceDE w:val="0"/>
              <w:autoSpaceDN w:val="0"/>
              <w:adjustRightInd w:val="0"/>
              <w:ind w:left="108" w:right="106"/>
              <w:jc w:val="both"/>
              <w:rPr>
                <w:rFonts w:ascii="Arial" w:hAnsi="Arial" w:cs="Arial"/>
                <w:color w:val="000000"/>
              </w:rPr>
            </w:pPr>
          </w:p>
          <w:p w14:paraId="0FAEA455" w14:textId="77777777" w:rsidR="00976B58" w:rsidRPr="00F27F74" w:rsidRDefault="00976B58">
            <w:pPr>
              <w:keepLines/>
              <w:widowControl w:val="0"/>
              <w:tabs>
                <w:tab w:val="left" w:pos="392"/>
              </w:tabs>
              <w:autoSpaceDE w:val="0"/>
              <w:autoSpaceDN w:val="0"/>
              <w:adjustRightInd w:val="0"/>
              <w:ind w:left="108" w:right="106"/>
              <w:jc w:val="both"/>
              <w:rPr>
                <w:rFonts w:ascii="Arial" w:hAnsi="Arial" w:cs="Arial"/>
                <w:color w:val="000000"/>
              </w:rPr>
            </w:pPr>
          </w:p>
          <w:p w14:paraId="39E30328" w14:textId="77777777" w:rsidR="00976B58" w:rsidRPr="00F27F74" w:rsidRDefault="00976B58">
            <w:pPr>
              <w:keepLines/>
              <w:widowControl w:val="0"/>
              <w:tabs>
                <w:tab w:val="left" w:pos="392"/>
              </w:tabs>
              <w:autoSpaceDE w:val="0"/>
              <w:autoSpaceDN w:val="0"/>
              <w:adjustRightInd w:val="0"/>
              <w:ind w:left="108" w:right="106"/>
              <w:jc w:val="both"/>
              <w:rPr>
                <w:rFonts w:ascii="Arial" w:hAnsi="Arial" w:cs="Arial"/>
                <w:color w:val="000000"/>
              </w:rPr>
            </w:pPr>
          </w:p>
        </w:tc>
      </w:tr>
    </w:tbl>
    <w:p w14:paraId="32821608" w14:textId="77777777" w:rsidR="00976B58" w:rsidRPr="00F27F74" w:rsidRDefault="00976B58" w:rsidP="00976B58">
      <w:pPr>
        <w:widowControl w:val="0"/>
        <w:autoSpaceDE w:val="0"/>
        <w:autoSpaceDN w:val="0"/>
        <w:adjustRightInd w:val="0"/>
        <w:spacing w:line="276" w:lineRule="auto"/>
        <w:ind w:left="-25" w:right="111"/>
        <w:jc w:val="both"/>
        <w:rPr>
          <w:rFonts w:ascii="Arial" w:hAnsi="Arial" w:cs="Arial"/>
          <w:sz w:val="24"/>
          <w:szCs w:val="24"/>
        </w:rPr>
      </w:pPr>
    </w:p>
    <w:p w14:paraId="3BD7957D" w14:textId="77777777" w:rsidR="00976B58" w:rsidRPr="00F27F74" w:rsidRDefault="00976B58" w:rsidP="009B45B9">
      <w:pPr>
        <w:pStyle w:val="fcasegauche"/>
        <w:pageBreakBefore/>
        <w:tabs>
          <w:tab w:val="left" w:pos="851"/>
        </w:tabs>
        <w:spacing w:after="0"/>
        <w:ind w:left="0" w:firstLine="0"/>
        <w:rPr>
          <w:rFonts w:ascii="Arial" w:hAnsi="Arial" w:cs="Arial"/>
        </w:rPr>
      </w:pPr>
    </w:p>
    <w:p w14:paraId="0B0964F2" w14:textId="77777777" w:rsidR="00083E99" w:rsidRPr="00F27F74" w:rsidRDefault="00083E99" w:rsidP="005740FD">
      <w:pPr>
        <w:widowControl w:val="0"/>
        <w:autoSpaceDE w:val="0"/>
        <w:autoSpaceDN w:val="0"/>
        <w:adjustRightInd w:val="0"/>
        <w:spacing w:line="276" w:lineRule="auto"/>
        <w:ind w:right="111"/>
        <w:rPr>
          <w:rFonts w:ascii="Arial" w:hAnsi="Arial" w:cs="Arial"/>
          <w:color w:val="808080"/>
        </w:rPr>
      </w:pPr>
      <w:r w:rsidRPr="00F27F74">
        <w:rPr>
          <w:rFonts w:ascii="Arial" w:hAnsi="Arial" w:cs="Arial"/>
          <w:color w:val="808080"/>
        </w:rPr>
        <w:t>RÉPARTITION DE LA PROPOSITION PAR COCONTRACTANT*</w:t>
      </w:r>
    </w:p>
    <w:p w14:paraId="34A1BA5B" w14:textId="77777777" w:rsidR="00753D31" w:rsidRPr="00F27F74" w:rsidRDefault="00753D31" w:rsidP="00083E99">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083E99" w:rsidRPr="00F27F74" w14:paraId="3DF93701" w14:textId="77777777" w:rsidTr="00231B8F">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2725582" w14:textId="77777777" w:rsidR="00083E99" w:rsidRPr="00F27F74" w:rsidRDefault="00083E99" w:rsidP="00231B8F">
            <w:pPr>
              <w:keepLines/>
              <w:widowControl w:val="0"/>
              <w:autoSpaceDE w:val="0"/>
              <w:autoSpaceDN w:val="0"/>
              <w:adjustRightInd w:val="0"/>
              <w:spacing w:before="60" w:after="60"/>
              <w:ind w:left="108" w:right="102"/>
              <w:jc w:val="center"/>
              <w:rPr>
                <w:rFonts w:ascii="Arial" w:hAnsi="Arial" w:cs="Arial"/>
                <w:sz w:val="24"/>
                <w:szCs w:val="24"/>
              </w:rPr>
            </w:pPr>
            <w:r w:rsidRPr="00F27F74">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77471B8A" w14:textId="77777777" w:rsidR="00083E99" w:rsidRPr="00F27F74" w:rsidRDefault="00083E99" w:rsidP="00231B8F">
            <w:pPr>
              <w:keepLines/>
              <w:widowControl w:val="0"/>
              <w:autoSpaceDE w:val="0"/>
              <w:autoSpaceDN w:val="0"/>
              <w:adjustRightInd w:val="0"/>
              <w:spacing w:before="60" w:after="60"/>
              <w:ind w:left="114" w:right="90"/>
              <w:jc w:val="center"/>
              <w:rPr>
                <w:rFonts w:ascii="Arial" w:hAnsi="Arial" w:cs="Arial"/>
                <w:sz w:val="24"/>
                <w:szCs w:val="24"/>
              </w:rPr>
            </w:pPr>
            <w:r w:rsidRPr="00F27F74">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7DF869A1" w14:textId="77777777" w:rsidR="00083E99" w:rsidRPr="00F27F74" w:rsidRDefault="00083E99" w:rsidP="00231B8F">
            <w:pPr>
              <w:keepLines/>
              <w:widowControl w:val="0"/>
              <w:autoSpaceDE w:val="0"/>
              <w:autoSpaceDN w:val="0"/>
              <w:adjustRightInd w:val="0"/>
              <w:spacing w:before="60" w:after="60"/>
              <w:ind w:left="126" w:right="82"/>
              <w:jc w:val="center"/>
              <w:rPr>
                <w:rFonts w:ascii="Arial" w:hAnsi="Arial" w:cs="Arial"/>
                <w:sz w:val="24"/>
                <w:szCs w:val="24"/>
              </w:rPr>
            </w:pPr>
            <w:r w:rsidRPr="00F27F74">
              <w:rPr>
                <w:rFonts w:ascii="Arial" w:hAnsi="Arial" w:cs="Arial"/>
                <w:color w:val="FFFFFF"/>
                <w:sz w:val="18"/>
                <w:szCs w:val="18"/>
              </w:rPr>
              <w:t>PART</w:t>
            </w:r>
          </w:p>
        </w:tc>
      </w:tr>
      <w:tr w:rsidR="00083E99" w:rsidRPr="00F27F74" w14:paraId="1AA7D715"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CC00266" w14:textId="77777777" w:rsidR="00083E99" w:rsidRPr="00F27F74" w:rsidRDefault="00083E99" w:rsidP="00231B8F">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D28BF27" w14:textId="77777777" w:rsidR="00083E99" w:rsidRPr="00F27F74" w:rsidRDefault="00083E99" w:rsidP="00231B8F">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F39E234"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r w:rsidR="00083E99" w:rsidRPr="00F27F74" w14:paraId="0815AD4B"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3F31393"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F42CB2B"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078DF28"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r w:rsidR="00083E99" w:rsidRPr="00F27F74" w14:paraId="1C6A3C67"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2A5CCB8"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DAB8AB4"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8F50FC1"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r w:rsidR="00083E99" w:rsidRPr="00F27F74" w14:paraId="395DACE0"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29BF45D"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3FA6F6D"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99161B1"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r w:rsidR="00083E99" w:rsidRPr="00F27F74" w14:paraId="266BC094"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9BDE497"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4F75F2D"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10B37E3"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r w:rsidR="00083E99" w:rsidRPr="00F27F74" w14:paraId="1771F7D4" w14:textId="77777777" w:rsidTr="00231B8F">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EC7C1B1"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05E4CB3"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CB1435C" w14:textId="77777777" w:rsidR="00083E99" w:rsidRPr="00F27F74" w:rsidRDefault="00083E99" w:rsidP="00231B8F">
            <w:pPr>
              <w:widowControl w:val="0"/>
              <w:autoSpaceDE w:val="0"/>
              <w:autoSpaceDN w:val="0"/>
              <w:adjustRightInd w:val="0"/>
              <w:spacing w:before="60" w:after="60"/>
              <w:ind w:left="126" w:right="82"/>
              <w:jc w:val="right"/>
              <w:rPr>
                <w:rFonts w:ascii="Arial" w:hAnsi="Arial" w:cs="Arial"/>
                <w:sz w:val="24"/>
                <w:szCs w:val="24"/>
              </w:rPr>
            </w:pPr>
            <w:r w:rsidRPr="00F27F74">
              <w:rPr>
                <w:rFonts w:ascii="Arial" w:hAnsi="Arial" w:cs="Arial"/>
                <w:color w:val="000000"/>
                <w:sz w:val="18"/>
                <w:szCs w:val="18"/>
              </w:rPr>
              <w:t xml:space="preserve"> € HT</w:t>
            </w:r>
          </w:p>
        </w:tc>
      </w:tr>
    </w:tbl>
    <w:p w14:paraId="0A3D4241" w14:textId="77777777" w:rsidR="00083E99" w:rsidRPr="00F27F74" w:rsidRDefault="00083E99" w:rsidP="00083E99">
      <w:pPr>
        <w:keepLines/>
        <w:widowControl w:val="0"/>
        <w:tabs>
          <w:tab w:val="left" w:pos="392"/>
        </w:tabs>
        <w:autoSpaceDE w:val="0"/>
        <w:autoSpaceDN w:val="0"/>
        <w:adjustRightInd w:val="0"/>
        <w:ind w:left="117" w:right="111"/>
        <w:jc w:val="both"/>
        <w:rPr>
          <w:rFonts w:ascii="Arial" w:hAnsi="Arial" w:cs="Arial"/>
          <w:sz w:val="24"/>
          <w:szCs w:val="24"/>
        </w:rPr>
      </w:pPr>
      <w:r w:rsidRPr="00F27F74">
        <w:rPr>
          <w:rFonts w:ascii="Arial" w:hAnsi="Arial" w:cs="Arial"/>
          <w:color w:val="000000"/>
          <w:sz w:val="14"/>
          <w:szCs w:val="14"/>
        </w:rPr>
        <w:t>* Adapter le tableau en ajoutant des lignes si besoin (nombres de fournisseurs).</w:t>
      </w:r>
    </w:p>
    <w:p w14:paraId="6B2380F7" w14:textId="77777777" w:rsidR="00083E99" w:rsidRDefault="00083E99" w:rsidP="00083E99">
      <w:pPr>
        <w:widowControl w:val="0"/>
        <w:autoSpaceDE w:val="0"/>
        <w:autoSpaceDN w:val="0"/>
        <w:adjustRightInd w:val="0"/>
        <w:ind w:left="117" w:right="111"/>
        <w:rPr>
          <w:rFonts w:ascii="Arial" w:hAnsi="Arial" w:cs="Arial"/>
          <w:color w:val="000000"/>
          <w:sz w:val="24"/>
          <w:szCs w:val="24"/>
        </w:rPr>
      </w:pPr>
    </w:p>
    <w:p w14:paraId="43FA81F6" w14:textId="77777777" w:rsidR="003E55B6" w:rsidRPr="000946C2" w:rsidRDefault="003E55B6" w:rsidP="003E55B6">
      <w:pPr>
        <w:pStyle w:val="fcase1ertab"/>
        <w:tabs>
          <w:tab w:val="left" w:pos="851"/>
        </w:tabs>
        <w:ind w:left="0" w:firstLine="0"/>
        <w:rPr>
          <w:rFonts w:ascii="Arial" w:hAnsi="Arial" w:cs="Arial"/>
          <w:i/>
        </w:rPr>
      </w:pPr>
      <w:r w:rsidRPr="000946C2">
        <w:rPr>
          <w:rFonts w:ascii="Arial" w:hAnsi="Arial" w:cs="Arial"/>
          <w:b/>
        </w:rPr>
        <w:t>Compte (s) à créditer</w:t>
      </w:r>
    </w:p>
    <w:p w14:paraId="7C5885BE" w14:textId="77777777" w:rsidR="003E55B6" w:rsidRPr="000946C2" w:rsidRDefault="003E55B6" w:rsidP="003E55B6">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6B0FBFE2" w14:textId="77777777" w:rsidR="003E55B6" w:rsidRPr="000946C2" w:rsidRDefault="003E55B6" w:rsidP="003E55B6">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3E55B6" w14:paraId="15B45F3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4136AA" w14:textId="77777777" w:rsidR="003E55B6" w:rsidRDefault="003E55B6"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1EDAF173" w14:textId="77777777" w:rsidR="003E55B6" w:rsidRDefault="003E55B6"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506D8C83"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3E55B6" w14:paraId="0DD46FE2"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3B5DB2F"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2A66CDF"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5AB75D6"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3E55B6" w14:paraId="5B35EB94"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9D4DC1D"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60D020D"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C148B6F"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3E55B6" w14:paraId="5705453C"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E9B66D4"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AC4B997"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810C93F"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3E55B6" w14:paraId="73088246"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03DF65A"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4208F38"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0233DD9"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3E55B6" w14:paraId="63B18755"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87AAC78"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53746F2"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4A9731A"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3E55B6" w14:paraId="13B61677"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CA1AE62"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1ABABA9"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41E545DD" w14:textId="77777777" w:rsidR="003E55B6" w:rsidRDefault="003E55B6"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4B888B47" w14:textId="77777777" w:rsidR="003E55B6" w:rsidRDefault="003E55B6" w:rsidP="003E55B6">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5053F789" w14:textId="77777777" w:rsidR="003E55B6" w:rsidRDefault="003E55B6" w:rsidP="003E55B6">
      <w:pPr>
        <w:pStyle w:val="fcasegauche"/>
        <w:tabs>
          <w:tab w:val="left" w:pos="426"/>
          <w:tab w:val="left" w:pos="851"/>
        </w:tabs>
        <w:spacing w:after="0"/>
        <w:ind w:left="0" w:firstLine="0"/>
        <w:jc w:val="left"/>
        <w:rPr>
          <w:rFonts w:ascii="Arial" w:hAnsi="Arial" w:cs="Arial"/>
          <w:b/>
        </w:rPr>
      </w:pPr>
    </w:p>
    <w:p w14:paraId="404C2D51" w14:textId="77777777" w:rsidR="003E55B6" w:rsidRPr="00A912E8" w:rsidRDefault="003E55B6" w:rsidP="003E55B6">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45736181" w14:textId="77777777" w:rsidR="003E55B6" w:rsidRPr="00A912E8" w:rsidRDefault="003E55B6" w:rsidP="003E55B6">
      <w:pPr>
        <w:keepLines/>
        <w:widowControl w:val="0"/>
        <w:tabs>
          <w:tab w:val="left" w:pos="392"/>
        </w:tabs>
        <w:autoSpaceDE w:val="0"/>
        <w:autoSpaceDN w:val="0"/>
        <w:adjustRightInd w:val="0"/>
        <w:ind w:left="117" w:right="111"/>
        <w:jc w:val="both"/>
        <w:rPr>
          <w:rFonts w:ascii="Arial" w:hAnsi="Arial" w:cs="Arial"/>
        </w:rPr>
      </w:pPr>
    </w:p>
    <w:p w14:paraId="76706CF9" w14:textId="77777777" w:rsidR="003E55B6" w:rsidRDefault="003E55B6" w:rsidP="003E55B6">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521187DD" w14:textId="77777777" w:rsidR="003E55B6" w:rsidRDefault="003E55B6" w:rsidP="003E55B6">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0596096C" w14:textId="77777777" w:rsidR="003E55B6" w:rsidRPr="00A912E8" w:rsidRDefault="003E55B6" w:rsidP="003E55B6">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67F4296E" w14:textId="77777777" w:rsidR="003E55B6" w:rsidRPr="000946C2" w:rsidRDefault="003E55B6" w:rsidP="003E55B6">
      <w:pPr>
        <w:pStyle w:val="fcasegauche"/>
        <w:tabs>
          <w:tab w:val="left" w:pos="426"/>
          <w:tab w:val="left" w:pos="851"/>
        </w:tabs>
        <w:spacing w:after="0"/>
        <w:ind w:left="0" w:firstLine="0"/>
        <w:jc w:val="left"/>
        <w:rPr>
          <w:rFonts w:ascii="Arial" w:hAnsi="Arial" w:cs="Arial"/>
          <w:b/>
        </w:rPr>
      </w:pPr>
    </w:p>
    <w:p w14:paraId="13D0E1D5" w14:textId="0F03624F" w:rsidR="00172811" w:rsidRPr="00F27F74" w:rsidRDefault="006B1795" w:rsidP="009B45B9">
      <w:pPr>
        <w:pStyle w:val="Titre4"/>
        <w:tabs>
          <w:tab w:val="clear" w:pos="4111"/>
          <w:tab w:val="left" w:pos="426"/>
          <w:tab w:val="left" w:pos="851"/>
        </w:tabs>
      </w:pPr>
      <w:r w:rsidRPr="00F27F74">
        <w:t>B</w:t>
      </w:r>
      <w:r w:rsidR="00976B58" w:rsidRPr="00F27F74">
        <w:t xml:space="preserve">2 </w:t>
      </w:r>
      <w:r w:rsidRPr="00F27F74">
        <w:t>-</w:t>
      </w:r>
      <w:r w:rsidRPr="00F27F74">
        <w:rPr>
          <w:b w:val="0"/>
        </w:rPr>
        <w:t xml:space="preserve"> </w:t>
      </w:r>
      <w:r w:rsidRPr="00F27F74">
        <w:t xml:space="preserve">Durée d’exécution du marché </w:t>
      </w:r>
    </w:p>
    <w:p w14:paraId="4F7460A6" w14:textId="77777777" w:rsidR="00172811" w:rsidRPr="00F27F74" w:rsidRDefault="00172811" w:rsidP="009B45B9">
      <w:pPr>
        <w:tabs>
          <w:tab w:val="left" w:pos="576"/>
          <w:tab w:val="left" w:pos="851"/>
        </w:tabs>
        <w:jc w:val="both"/>
        <w:rPr>
          <w:rFonts w:ascii="Arial" w:hAnsi="Arial" w:cs="Arial"/>
        </w:rPr>
      </w:pPr>
    </w:p>
    <w:p w14:paraId="3EACA9F4" w14:textId="0D1AD2AF" w:rsidR="00172811" w:rsidRPr="00F27F74" w:rsidRDefault="006B1795" w:rsidP="009B45B9">
      <w:pPr>
        <w:tabs>
          <w:tab w:val="left" w:pos="576"/>
          <w:tab w:val="left" w:pos="851"/>
        </w:tabs>
        <w:jc w:val="both"/>
        <w:rPr>
          <w:rFonts w:ascii="Arial" w:hAnsi="Arial" w:cs="Arial"/>
          <w:i/>
        </w:rPr>
      </w:pPr>
      <w:r w:rsidRPr="00F27F74">
        <w:rPr>
          <w:rFonts w:ascii="Arial" w:hAnsi="Arial" w:cs="Arial"/>
        </w:rPr>
        <w:t xml:space="preserve">La durée d’exécution du marché </w:t>
      </w:r>
      <w:r w:rsidR="00656C6B" w:rsidRPr="00F27F74">
        <w:rPr>
          <w:rFonts w:ascii="Arial" w:hAnsi="Arial" w:cs="Arial"/>
        </w:rPr>
        <w:t xml:space="preserve">s’entend en </w:t>
      </w:r>
      <w:r w:rsidR="00460F9B" w:rsidRPr="00F27F74">
        <w:rPr>
          <w:rFonts w:ascii="Arial" w:hAnsi="Arial" w:cs="Arial"/>
        </w:rPr>
        <w:t>délais d’exécution</w:t>
      </w:r>
      <w:r w:rsidR="00656C6B" w:rsidRPr="00F27F74">
        <w:rPr>
          <w:rFonts w:ascii="Arial" w:hAnsi="Arial" w:cs="Arial"/>
        </w:rPr>
        <w:t xml:space="preserve">. Ce délai d’exécution </w:t>
      </w:r>
      <w:r w:rsidRPr="00F27F74">
        <w:rPr>
          <w:rFonts w:ascii="Arial" w:hAnsi="Arial" w:cs="Arial"/>
        </w:rPr>
        <w:t xml:space="preserve">est de </w:t>
      </w:r>
      <w:r w:rsidR="00CE6161" w:rsidRPr="00F27F74">
        <w:rPr>
          <w:rFonts w:ascii="Arial" w:hAnsi="Arial" w:cs="Arial"/>
        </w:rPr>
        <w:t>22</w:t>
      </w:r>
      <w:r w:rsidRPr="00F27F74">
        <w:rPr>
          <w:rFonts w:ascii="Arial" w:hAnsi="Arial" w:cs="Arial"/>
        </w:rPr>
        <w:t xml:space="preserve"> mois </w:t>
      </w:r>
      <w:r w:rsidR="00656C6B" w:rsidRPr="00F27F74">
        <w:rPr>
          <w:rFonts w:ascii="Arial" w:hAnsi="Arial" w:cs="Arial"/>
        </w:rPr>
        <w:t>(y compris période de préparation</w:t>
      </w:r>
      <w:r w:rsidR="00CE6161" w:rsidRPr="00F27F74">
        <w:rPr>
          <w:rFonts w:ascii="Arial" w:hAnsi="Arial" w:cs="Arial"/>
        </w:rPr>
        <w:t xml:space="preserve"> de 2 mois</w:t>
      </w:r>
      <w:r w:rsidR="00656C6B" w:rsidRPr="00F27F74">
        <w:rPr>
          <w:rFonts w:ascii="Arial" w:hAnsi="Arial" w:cs="Arial"/>
        </w:rPr>
        <w:t xml:space="preserve">) </w:t>
      </w:r>
      <w:r w:rsidRPr="00F27F74">
        <w:rPr>
          <w:rFonts w:ascii="Arial" w:hAnsi="Arial" w:cs="Arial"/>
        </w:rPr>
        <w:t>à compter de </w:t>
      </w:r>
      <w:r w:rsidR="00CE6161" w:rsidRPr="00F27F74">
        <w:rPr>
          <w:rFonts w:ascii="Arial" w:hAnsi="Arial" w:cs="Arial"/>
        </w:rPr>
        <w:t xml:space="preserve">la date de notification </w:t>
      </w:r>
      <w:r w:rsidR="00B16F39">
        <w:rPr>
          <w:rFonts w:ascii="Arial" w:hAnsi="Arial" w:cs="Arial"/>
        </w:rPr>
        <w:t xml:space="preserve">valant </w:t>
      </w:r>
      <w:r w:rsidR="00CE6161" w:rsidRPr="00F27F74">
        <w:rPr>
          <w:rFonts w:ascii="Arial" w:hAnsi="Arial" w:cs="Arial"/>
        </w:rPr>
        <w:t>ordre de service de démarrage</w:t>
      </w:r>
      <w:r w:rsidR="00B16F39">
        <w:rPr>
          <w:rFonts w:ascii="Arial" w:hAnsi="Arial" w:cs="Arial"/>
        </w:rPr>
        <w:t xml:space="preserve"> des travaux</w:t>
      </w:r>
      <w:r w:rsidR="00CE6161" w:rsidRPr="00F27F74">
        <w:rPr>
          <w:rFonts w:ascii="Arial" w:hAnsi="Arial" w:cs="Arial"/>
        </w:rPr>
        <w:t xml:space="preserve">. </w:t>
      </w:r>
    </w:p>
    <w:p w14:paraId="7C8236A0" w14:textId="77777777" w:rsidR="00172811" w:rsidRPr="00F27F74" w:rsidRDefault="00172811" w:rsidP="009B45B9">
      <w:pPr>
        <w:tabs>
          <w:tab w:val="left" w:pos="426"/>
          <w:tab w:val="left" w:pos="851"/>
        </w:tabs>
        <w:jc w:val="both"/>
        <w:rPr>
          <w:rFonts w:ascii="Arial" w:hAnsi="Arial" w:cs="Arial"/>
          <w:b/>
        </w:rPr>
      </w:pPr>
    </w:p>
    <w:p w14:paraId="2A7694BC" w14:textId="4120B093" w:rsidR="00172811" w:rsidRPr="00F27F74" w:rsidRDefault="006B1795" w:rsidP="009B45B9">
      <w:pPr>
        <w:pStyle w:val="fcasegauche"/>
        <w:tabs>
          <w:tab w:val="left" w:pos="426"/>
          <w:tab w:val="left" w:pos="851"/>
        </w:tabs>
        <w:spacing w:after="0"/>
        <w:ind w:left="0" w:firstLine="0"/>
        <w:jc w:val="left"/>
        <w:rPr>
          <w:rFonts w:ascii="Arial" w:hAnsi="Arial" w:cs="Arial"/>
          <w:i/>
        </w:rPr>
      </w:pPr>
      <w:r w:rsidRPr="00F27F74">
        <w:rPr>
          <w:rFonts w:ascii="Arial" w:hAnsi="Arial" w:cs="Arial"/>
        </w:rPr>
        <w:t>Le marché est reconductible :</w:t>
      </w:r>
      <w:r w:rsidRPr="00F27F74">
        <w:rPr>
          <w:rFonts w:ascii="Arial" w:hAnsi="Arial" w:cs="Arial"/>
        </w:rPr>
        <w:tab/>
      </w:r>
      <w:r w:rsidRPr="00F27F74">
        <w:rPr>
          <w:rFonts w:ascii="Arial" w:hAnsi="Arial" w:cs="Arial"/>
        </w:rPr>
        <w:tab/>
      </w:r>
      <w:r w:rsidRPr="00F27F74">
        <w:rPr>
          <w:rFonts w:ascii="Arial" w:eastAsia="Wingdings 2" w:hAnsi="Arial" w:cs="Arial"/>
        </w:rPr>
        <w:sym w:font="Wingdings 2" w:char="F053"/>
      </w:r>
      <w:r w:rsidRPr="00F27F74">
        <w:rPr>
          <w:rFonts w:ascii="Arial" w:hAnsi="Arial" w:cs="Arial"/>
        </w:rPr>
        <w:tab/>
        <w:t>Non</w:t>
      </w:r>
      <w:r w:rsidRPr="00F27F74">
        <w:rPr>
          <w:rFonts w:ascii="Arial" w:hAnsi="Arial" w:cs="Arial"/>
        </w:rPr>
        <w:tab/>
      </w:r>
      <w:r w:rsidRPr="00F27F74">
        <w:rPr>
          <w:rFonts w:ascii="Arial" w:hAnsi="Arial" w:cs="Arial"/>
        </w:rPr>
        <w:tab/>
      </w:r>
      <w:r w:rsidRPr="00F27F74">
        <w:rPr>
          <w:rFonts w:ascii="Arial" w:hAnsi="Arial" w:cs="Arial"/>
        </w:rPr>
        <w:tab/>
      </w:r>
      <w:r w:rsidRPr="00F27F74">
        <w:rPr>
          <w:rFonts w:ascii="Arial" w:eastAsia="Wingdings 2" w:hAnsi="Arial" w:cs="Arial"/>
        </w:rPr>
        <w:sym w:font="Wingdings 2" w:char="F0A3"/>
      </w:r>
      <w:r w:rsidRPr="00F27F74">
        <w:rPr>
          <w:rFonts w:ascii="Arial" w:hAnsi="Arial" w:cs="Arial"/>
        </w:rPr>
        <w:tab/>
        <w:t>Oui</w:t>
      </w:r>
    </w:p>
    <w:p w14:paraId="2234BD66" w14:textId="77777777" w:rsidR="00172811" w:rsidRPr="00F27F74" w:rsidRDefault="006B1795" w:rsidP="009B45B9">
      <w:pPr>
        <w:tabs>
          <w:tab w:val="left" w:pos="851"/>
        </w:tabs>
        <w:rPr>
          <w:rFonts w:ascii="Arial" w:hAnsi="Arial" w:cs="Arial"/>
        </w:rPr>
      </w:pPr>
      <w:r w:rsidRPr="00F27F74">
        <w:rPr>
          <w:rFonts w:ascii="Arial" w:hAnsi="Arial" w:cs="Arial"/>
          <w:i/>
        </w:rPr>
        <w:t>(Cocher la case correspondante.)</w:t>
      </w:r>
    </w:p>
    <w:p w14:paraId="0AA6CEE7" w14:textId="77777777" w:rsidR="00172811" w:rsidRPr="00F27F74" w:rsidRDefault="00172811" w:rsidP="00CC1776">
      <w:pPr>
        <w:tabs>
          <w:tab w:val="left" w:pos="426"/>
          <w:tab w:val="left" w:pos="851"/>
        </w:tabs>
        <w:spacing w:before="120"/>
        <w:jc w:val="both"/>
        <w:rPr>
          <w:rFonts w:ascii="Arial" w:hAnsi="Arial" w:cs="Arial"/>
          <w:b/>
        </w:rPr>
      </w:pPr>
    </w:p>
    <w:p w14:paraId="348C38D7" w14:textId="0FDF198A" w:rsidR="00172811" w:rsidRPr="00F27F74" w:rsidRDefault="00172811" w:rsidP="00172811">
      <w:pPr>
        <w:tabs>
          <w:tab w:val="left" w:pos="426"/>
          <w:tab w:val="left" w:pos="851"/>
        </w:tabs>
        <w:jc w:val="both"/>
        <w:rPr>
          <w:rFonts w:ascii="Arial" w:hAnsi="Arial" w:cs="Arial"/>
          <w:b/>
        </w:rPr>
      </w:pPr>
      <w:r w:rsidRPr="00F27F74">
        <w:rPr>
          <w:rFonts w:ascii="Arial" w:hAnsi="Arial" w:cs="Arial"/>
          <w:b/>
        </w:rPr>
        <w:t>B</w:t>
      </w:r>
      <w:r w:rsidR="00976B58" w:rsidRPr="00F27F74">
        <w:rPr>
          <w:rFonts w:ascii="Arial" w:hAnsi="Arial" w:cs="Arial"/>
          <w:b/>
        </w:rPr>
        <w:t>3</w:t>
      </w:r>
      <w:r w:rsidRPr="00F27F74">
        <w:rPr>
          <w:rFonts w:ascii="Arial" w:hAnsi="Arial" w:cs="Arial"/>
          <w:b/>
        </w:rPr>
        <w:t xml:space="preserve"> – Avance </w:t>
      </w:r>
    </w:p>
    <w:p w14:paraId="026D708B" w14:textId="77777777" w:rsidR="00172811" w:rsidRPr="00F27F74" w:rsidRDefault="00172811" w:rsidP="00172811">
      <w:pPr>
        <w:tabs>
          <w:tab w:val="right" w:leader="dot" w:pos="9356"/>
        </w:tabs>
        <w:jc w:val="both"/>
        <w:rPr>
          <w:rFonts w:ascii="Arial" w:hAnsi="Arial" w:cs="Arial"/>
        </w:rPr>
      </w:pPr>
    </w:p>
    <w:p w14:paraId="3B832F35" w14:textId="77777777" w:rsidR="00172811" w:rsidRPr="00F27F74" w:rsidRDefault="00172811" w:rsidP="00172811">
      <w:pPr>
        <w:tabs>
          <w:tab w:val="right" w:leader="dot" w:pos="9356"/>
        </w:tabs>
        <w:jc w:val="both"/>
        <w:rPr>
          <w:rFonts w:ascii="Arial" w:hAnsi="Arial" w:cs="Arial"/>
          <w:color w:val="000000"/>
          <w:lang w:eastAsia="fr-FR"/>
        </w:rPr>
      </w:pPr>
      <w:r w:rsidRPr="00F27F74">
        <w:rPr>
          <w:rFonts w:ascii="Arial" w:hAnsi="Arial" w:cs="Arial"/>
          <w:color w:val="000000"/>
          <w:lang w:eastAsia="fr-FR"/>
        </w:rPr>
        <w:t>Une avance est accordée au titulaire du marché</w:t>
      </w:r>
      <w:r w:rsidRPr="00F27F74">
        <w:rPr>
          <w:rFonts w:ascii="Arial" w:hAnsi="Arial" w:cs="Arial"/>
          <w:b/>
          <w:bCs/>
          <w:color w:val="000000"/>
          <w:lang w:eastAsia="fr-FR"/>
        </w:rPr>
        <w:t>, sauf renoncement de sa part.</w:t>
      </w:r>
      <w:r w:rsidRPr="00F27F74">
        <w:rPr>
          <w:rFonts w:ascii="Arial" w:hAnsi="Arial" w:cs="Arial"/>
          <w:color w:val="000000"/>
          <w:lang w:eastAsia="fr-FR"/>
        </w:rPr>
        <w:t xml:space="preserve"> </w:t>
      </w:r>
    </w:p>
    <w:p w14:paraId="32B6CC43" w14:textId="77777777" w:rsidR="00172811" w:rsidRPr="00F27F74" w:rsidRDefault="00172811" w:rsidP="00172811">
      <w:pPr>
        <w:tabs>
          <w:tab w:val="left" w:pos="2492"/>
        </w:tabs>
        <w:jc w:val="both"/>
        <w:rPr>
          <w:rFonts w:ascii="Arial" w:hAnsi="Arial" w:cs="Arial"/>
          <w:color w:val="000000"/>
          <w:lang w:eastAsia="fr-FR"/>
        </w:rPr>
      </w:pPr>
      <w:r w:rsidRPr="00F27F74">
        <w:rPr>
          <w:rFonts w:ascii="Arial" w:hAnsi="Arial" w:cs="Arial"/>
          <w:color w:val="000000"/>
          <w:lang w:eastAsia="fr-FR"/>
        </w:rPr>
        <w:tab/>
      </w:r>
    </w:p>
    <w:p w14:paraId="77A3C7FD" w14:textId="3DE195C2" w:rsidR="00486D0B" w:rsidRPr="00F27F74" w:rsidRDefault="00486D0B" w:rsidP="00172811">
      <w:pPr>
        <w:tabs>
          <w:tab w:val="right" w:leader="dot" w:pos="9356"/>
        </w:tabs>
        <w:spacing w:before="60"/>
        <w:ind w:left="425"/>
        <w:jc w:val="both"/>
        <w:rPr>
          <w:rFonts w:ascii="Arial" w:hAnsi="Arial" w:cs="Arial"/>
          <w:color w:val="000000"/>
          <w:lang w:eastAsia="fr-FR"/>
        </w:rPr>
      </w:pPr>
    </w:p>
    <w:p w14:paraId="0E2B4833" w14:textId="4EB02563" w:rsidR="00486D0B" w:rsidRPr="00F27F74" w:rsidRDefault="00486D0B" w:rsidP="005740FD">
      <w:pPr>
        <w:widowControl w:val="0"/>
        <w:autoSpaceDE w:val="0"/>
        <w:autoSpaceDN w:val="0"/>
        <w:adjustRightInd w:val="0"/>
        <w:spacing w:after="80"/>
        <w:ind w:right="111"/>
        <w:rPr>
          <w:rFonts w:ascii="Arial" w:hAnsi="Arial" w:cs="Arial"/>
          <w:color w:val="808080"/>
        </w:rPr>
      </w:pPr>
      <w:r w:rsidRPr="00F27F74">
        <w:rPr>
          <w:rFonts w:ascii="Arial" w:hAnsi="Arial" w:cs="Arial"/>
          <w:color w:val="808080"/>
        </w:rPr>
        <w:t>AVANCE*</w:t>
      </w:r>
    </w:p>
    <w:p w14:paraId="2847B04A" w14:textId="77777777" w:rsidR="005D2687" w:rsidRPr="00072463" w:rsidRDefault="005D2687" w:rsidP="005D2687">
      <w:pPr>
        <w:widowControl w:val="0"/>
        <w:autoSpaceDE w:val="0"/>
        <w:autoSpaceDN w:val="0"/>
        <w:adjustRightInd w:val="0"/>
        <w:spacing w:after="80"/>
        <w:ind w:left="117" w:right="111" w:hanging="142"/>
        <w:rPr>
          <w:rFonts w:ascii="Arial" w:hAnsi="Arial" w:cs="Arial"/>
        </w:rPr>
      </w:pPr>
      <w:r w:rsidRPr="00072463">
        <w:rPr>
          <w:rFonts w:ascii="Arial" w:hAnsi="Arial" w:cs="Arial"/>
          <w:b/>
          <w:bCs/>
        </w:rPr>
        <w:lastRenderedPageBreak/>
        <w:t>A défaut de case cochée, le candidat est considéré avoir renoncé à l’avance. </w:t>
      </w:r>
    </w:p>
    <w:p w14:paraId="2C7EE75F" w14:textId="77777777" w:rsidR="00CE6161" w:rsidRPr="00F27F74" w:rsidRDefault="00CE6161" w:rsidP="00486D0B">
      <w:pPr>
        <w:widowControl w:val="0"/>
        <w:autoSpaceDE w:val="0"/>
        <w:autoSpaceDN w:val="0"/>
        <w:adjustRightInd w:val="0"/>
        <w:spacing w:after="80"/>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F27F74"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r w:rsidR="00486D0B" w:rsidRPr="00F27F74"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F27F74">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F27F7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F27F7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F27F7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F27F7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F27F74">
              <w:rPr>
                <w:rFonts w:ascii="Arial" w:hAnsi="Arial" w:cs="Arial"/>
                <w:color w:val="FFFFFF"/>
                <w:sz w:val="16"/>
                <w:szCs w:val="16"/>
              </w:rPr>
              <w:t>RENONCE A L’AVANCE</w:t>
            </w:r>
          </w:p>
        </w:tc>
      </w:tr>
    </w:tbl>
    <w:p w14:paraId="101AD572" w14:textId="32E4F46F" w:rsidR="00486D0B" w:rsidRPr="00F27F74" w:rsidRDefault="00486D0B" w:rsidP="00172811">
      <w:pPr>
        <w:tabs>
          <w:tab w:val="right" w:leader="dot" w:pos="9356"/>
        </w:tabs>
        <w:spacing w:before="60"/>
        <w:ind w:left="425"/>
        <w:jc w:val="both"/>
        <w:rPr>
          <w:rFonts w:ascii="Arial" w:hAnsi="Arial" w:cs="Arial"/>
          <w:color w:val="000000"/>
          <w:sz w:val="14"/>
          <w:szCs w:val="14"/>
        </w:rPr>
      </w:pPr>
      <w:r w:rsidRPr="00F27F74">
        <w:rPr>
          <w:rFonts w:ascii="Arial" w:hAnsi="Arial" w:cs="Arial"/>
          <w:color w:val="000000"/>
          <w:sz w:val="14"/>
          <w:szCs w:val="14"/>
        </w:rPr>
        <w:t>* Adapter le tableau en ajoutant des lignes si besoin (nombres de fournisseurs).</w:t>
      </w:r>
    </w:p>
    <w:p w14:paraId="14820C16" w14:textId="77777777" w:rsidR="008A51A6" w:rsidRPr="00F27F74" w:rsidRDefault="008A51A6" w:rsidP="00363068">
      <w:pPr>
        <w:tabs>
          <w:tab w:val="right" w:leader="dot" w:pos="9356"/>
        </w:tabs>
        <w:spacing w:before="60"/>
        <w:ind w:left="425"/>
        <w:jc w:val="right"/>
        <w:rPr>
          <w:rFonts w:ascii="Arial" w:hAnsi="Arial" w:cs="Arial"/>
          <w:color w:val="000000"/>
          <w:lang w:eastAsia="fr-FR"/>
        </w:rPr>
      </w:pPr>
    </w:p>
    <w:p w14:paraId="08B933AB" w14:textId="2B38B601" w:rsidR="008A51A6" w:rsidRPr="00F27F74" w:rsidRDefault="008A51A6" w:rsidP="008A51A6">
      <w:pPr>
        <w:widowControl w:val="0"/>
        <w:autoSpaceDE w:val="0"/>
        <w:autoSpaceDN w:val="0"/>
        <w:adjustRightInd w:val="0"/>
        <w:spacing w:before="120" w:line="276" w:lineRule="auto"/>
        <w:ind w:left="119" w:right="113" w:hanging="142"/>
        <w:rPr>
          <w:rFonts w:ascii="Arial" w:hAnsi="Arial" w:cs="Arial"/>
        </w:rPr>
      </w:pPr>
      <w:r w:rsidRPr="00F27F74">
        <w:rPr>
          <w:rFonts w:ascii="Arial" w:hAnsi="Arial" w:cs="Arial"/>
        </w:rPr>
        <w:t xml:space="preserve">ENGAGEMENT DU CANDIDAT POUR L’INSERTION SOCIALE </w:t>
      </w:r>
    </w:p>
    <w:p w14:paraId="7951142C" w14:textId="77777777" w:rsidR="00CE6161" w:rsidRPr="00F27F74"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435" w:type="dxa"/>
        <w:tblInd w:w="32" w:type="dxa"/>
        <w:tblLayout w:type="fixed"/>
        <w:tblCellMar>
          <w:left w:w="0" w:type="dxa"/>
          <w:right w:w="0" w:type="dxa"/>
        </w:tblCellMar>
        <w:tblLook w:val="0000" w:firstRow="0" w:lastRow="0" w:firstColumn="0" w:lastColumn="0" w:noHBand="0" w:noVBand="0"/>
      </w:tblPr>
      <w:tblGrid>
        <w:gridCol w:w="10435"/>
      </w:tblGrid>
      <w:tr w:rsidR="008A51A6" w:rsidRPr="00F27F74" w14:paraId="4C7CEE35" w14:textId="77777777" w:rsidTr="00363068">
        <w:tc>
          <w:tcPr>
            <w:tcW w:w="10435"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33459C47" w:rsidR="008A51A6" w:rsidRPr="00F27F74"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F27F74">
              <w:rPr>
                <w:rFonts w:ascii="Arial" w:hAnsi="Arial" w:cs="Arial"/>
              </w:rPr>
              <w:t>Le titulaire s’engage à respecter les exigences posées par l’acheteur en matière d’insertion professionnelle conformément aux dispositions prévues à l’article 1.1</w:t>
            </w:r>
            <w:r w:rsidR="00F30CF3" w:rsidRPr="00F27F74">
              <w:rPr>
                <w:rFonts w:ascii="Arial" w:hAnsi="Arial" w:cs="Arial"/>
              </w:rPr>
              <w:t>6</w:t>
            </w:r>
            <w:r w:rsidRPr="00F27F74">
              <w:rPr>
                <w:rFonts w:ascii="Arial" w:hAnsi="Arial" w:cs="Arial"/>
              </w:rPr>
              <w:t xml:space="preserve"> du CCAP, à fournir toutes les informations permettant à l’acheteur d’évaluer l’efficacité des mesures déployées et à réserver un nombre d’heures d’insertion </w:t>
            </w:r>
            <w:r w:rsidRPr="00F27F74">
              <w:rPr>
                <w:rFonts w:ascii="Arial" w:hAnsi="Arial" w:cs="Arial"/>
                <w:b/>
                <w:bCs/>
              </w:rPr>
              <w:t>au moins égal</w:t>
            </w:r>
            <w:r w:rsidRPr="00F27F74">
              <w:rPr>
                <w:rFonts w:ascii="Arial" w:hAnsi="Arial" w:cs="Arial"/>
              </w:rPr>
              <w:t xml:space="preserve"> à celui indiqué à l’article 1.1</w:t>
            </w:r>
            <w:r w:rsidR="00F30CF3" w:rsidRPr="00F27F74">
              <w:rPr>
                <w:rFonts w:ascii="Arial" w:hAnsi="Arial" w:cs="Arial"/>
              </w:rPr>
              <w:t>6</w:t>
            </w:r>
            <w:r w:rsidRPr="00F27F74">
              <w:rPr>
                <w:rFonts w:ascii="Arial" w:hAnsi="Arial" w:cs="Arial"/>
              </w:rPr>
              <w:t xml:space="preserve"> du CCAP et repris ci-dessous. </w:t>
            </w:r>
          </w:p>
        </w:tc>
      </w:tr>
    </w:tbl>
    <w:p w14:paraId="6FCB3C5F" w14:textId="77777777" w:rsidR="008A51A6" w:rsidRPr="00F27F74"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451" w:type="pct"/>
        <w:tblCellMar>
          <w:left w:w="0" w:type="dxa"/>
          <w:right w:w="0" w:type="dxa"/>
        </w:tblCellMar>
        <w:tblLook w:val="0000" w:firstRow="0" w:lastRow="0" w:firstColumn="0" w:lastColumn="0" w:noHBand="0" w:noVBand="0"/>
      </w:tblPr>
      <w:tblGrid>
        <w:gridCol w:w="3105"/>
        <w:gridCol w:w="7370"/>
      </w:tblGrid>
      <w:tr w:rsidR="00D42A0C" w:rsidRPr="00BA2BE0" w14:paraId="690477C3"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77AE6184" w14:textId="77777777" w:rsidR="00D42A0C" w:rsidRPr="00BA2BE0" w:rsidRDefault="00D42A0C"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518" w:type="pct"/>
            <w:tcBorders>
              <w:top w:val="single" w:sz="12" w:space="0" w:color="A6A6A6"/>
              <w:left w:val="single" w:sz="12" w:space="0" w:color="A6A6A6"/>
              <w:bottom w:val="single" w:sz="12" w:space="0" w:color="A6A6A6"/>
              <w:right w:val="single" w:sz="12" w:space="0" w:color="A6A6A6"/>
            </w:tcBorders>
            <w:shd w:val="clear" w:color="auto" w:fill="808080"/>
          </w:tcPr>
          <w:p w14:paraId="77E00A9F" w14:textId="77777777" w:rsidR="00D42A0C" w:rsidRPr="00BA2BE0" w:rsidRDefault="00D42A0C"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D42A0C" w:rsidRPr="00BA2BE0" w14:paraId="7A23AA50"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FFFFFF"/>
          </w:tcPr>
          <w:p w14:paraId="6B6F7054" w14:textId="77D3146F" w:rsidR="00D42A0C" w:rsidRPr="00BA2BE0" w:rsidRDefault="00D42A0C" w:rsidP="00D346D6">
            <w:pPr>
              <w:widowControl w:val="0"/>
              <w:autoSpaceDE w:val="0"/>
              <w:autoSpaceDN w:val="0"/>
              <w:adjustRightInd w:val="0"/>
              <w:spacing w:before="60" w:after="60"/>
              <w:ind w:left="108" w:right="103"/>
              <w:jc w:val="both"/>
              <w:rPr>
                <w:rFonts w:ascii="Arial" w:hAnsi="Arial" w:cs="Arial"/>
                <w:color w:val="FF00FF"/>
                <w:sz w:val="24"/>
                <w:szCs w:val="24"/>
              </w:rPr>
            </w:pPr>
            <w:r w:rsidRPr="00F27F74">
              <w:rPr>
                <w:rFonts w:ascii="Arial" w:hAnsi="Arial" w:cs="Arial"/>
              </w:rPr>
              <w:t xml:space="preserve">Marché de </w:t>
            </w:r>
            <w:r w:rsidRPr="00F27F74">
              <w:rPr>
                <w:rFonts w:ascii="Arial" w:hAnsi="Arial" w:cs="Arial"/>
                <w:b/>
                <w:bCs/>
                <w:color w:val="000000"/>
              </w:rPr>
              <w:t>Travaux pour la construction d’un collège à Fleury Mérogis</w:t>
            </w:r>
            <w:r>
              <w:rPr>
                <w:rFonts w:ascii="Arial" w:hAnsi="Arial" w:cs="Arial"/>
                <w:b/>
                <w:bCs/>
                <w:color w:val="000000"/>
              </w:rPr>
              <w:t xml:space="preserve"> </w:t>
            </w:r>
            <w:r w:rsidRPr="00F27F74">
              <w:rPr>
                <w:rFonts w:ascii="Arial" w:hAnsi="Arial" w:cs="Arial"/>
                <w:b/>
              </w:rPr>
              <w:t>– lot 4 : « CLOISONS - DOUBLAGE - FAUX PLAFONDS »</w:t>
            </w:r>
          </w:p>
        </w:tc>
        <w:tc>
          <w:tcPr>
            <w:tcW w:w="3518" w:type="pct"/>
            <w:tcBorders>
              <w:top w:val="single" w:sz="12" w:space="0" w:color="A6A6A6"/>
              <w:left w:val="single" w:sz="12" w:space="0" w:color="A6A6A6"/>
              <w:bottom w:val="single" w:sz="12" w:space="0" w:color="A6A6A6"/>
              <w:right w:val="single" w:sz="12" w:space="0" w:color="A6A6A6"/>
            </w:tcBorders>
            <w:shd w:val="clear" w:color="auto" w:fill="F2F2F2"/>
          </w:tcPr>
          <w:p w14:paraId="2D353F27" w14:textId="77777777" w:rsidR="00D42A0C" w:rsidRDefault="00D42A0C" w:rsidP="00D346D6">
            <w:pPr>
              <w:pStyle w:val="Paragraphedeliste"/>
              <w:widowControl w:val="0"/>
              <w:autoSpaceDE w:val="0"/>
              <w:autoSpaceDN w:val="0"/>
              <w:adjustRightInd w:val="0"/>
              <w:spacing w:before="60" w:after="60"/>
              <w:ind w:left="833" w:right="89"/>
              <w:rPr>
                <w:rFonts w:ascii="Arial" w:hAnsi="Arial" w:cs="Arial"/>
                <w:sz w:val="24"/>
                <w:szCs w:val="24"/>
              </w:rPr>
            </w:pPr>
          </w:p>
          <w:p w14:paraId="6EC47FBA" w14:textId="77777777" w:rsidR="00D42A0C" w:rsidRDefault="00D42A0C"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0364E422" w14:textId="77777777" w:rsidR="00D42A0C" w:rsidRPr="0081194E" w:rsidRDefault="00D42A0C" w:rsidP="00D346D6">
            <w:pPr>
              <w:pStyle w:val="Paragraphedeliste"/>
              <w:widowControl w:val="0"/>
              <w:autoSpaceDE w:val="0"/>
              <w:autoSpaceDN w:val="0"/>
              <w:adjustRightInd w:val="0"/>
              <w:spacing w:before="60" w:after="60"/>
              <w:ind w:left="833" w:right="89"/>
              <w:rPr>
                <w:rFonts w:ascii="Arial" w:hAnsi="Arial" w:cs="Arial"/>
                <w:sz w:val="24"/>
                <w:szCs w:val="24"/>
              </w:rPr>
            </w:pPr>
          </w:p>
          <w:p w14:paraId="50908CA5" w14:textId="77777777" w:rsidR="00D42A0C" w:rsidRPr="00363068" w:rsidRDefault="00D42A0C"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363068">
              <w:rPr>
                <w:rFonts w:ascii="Arial" w:hAnsi="Arial" w:cs="Arial"/>
                <w:sz w:val="16"/>
                <w:szCs w:val="16"/>
                <w:u w:val="single"/>
              </w:rPr>
              <w:t>Montant HT du marché notifié X Taux d’Effort d’insertion X Taux de Main d'Œuvre estimé</w:t>
            </w:r>
          </w:p>
          <w:p w14:paraId="54707ACB" w14:textId="77777777" w:rsidR="00D42A0C" w:rsidRPr="00BA2BE0" w:rsidRDefault="00D42A0C"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62D7EF89"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1A7463FD" w14:textId="77777777" w:rsidR="00D42A0C" w:rsidRDefault="00D42A0C" w:rsidP="008A51A6">
      <w:pPr>
        <w:widowControl w:val="0"/>
        <w:autoSpaceDE w:val="0"/>
        <w:autoSpaceDN w:val="0"/>
        <w:adjustRightInd w:val="0"/>
        <w:ind w:left="117" w:right="111" w:hanging="142"/>
        <w:rPr>
          <w:rFonts w:ascii="Arial" w:hAnsi="Arial" w:cs="Arial"/>
          <w:color w:val="FF00FF"/>
          <w:sz w:val="16"/>
          <w:szCs w:val="16"/>
        </w:rPr>
      </w:pPr>
    </w:p>
    <w:tbl>
      <w:tblPr>
        <w:tblW w:w="10419" w:type="dxa"/>
        <w:tblLayout w:type="fixed"/>
        <w:tblCellMar>
          <w:left w:w="71" w:type="dxa"/>
          <w:right w:w="71" w:type="dxa"/>
        </w:tblCellMar>
        <w:tblLook w:val="0000" w:firstRow="0" w:lastRow="0" w:firstColumn="0" w:lastColumn="0" w:noHBand="0" w:noVBand="0"/>
      </w:tblPr>
      <w:tblGrid>
        <w:gridCol w:w="10419"/>
      </w:tblGrid>
      <w:tr w:rsidR="00556D8D" w:rsidRPr="00F27F74" w14:paraId="01D265B2" w14:textId="77777777" w:rsidTr="00A4735A">
        <w:tc>
          <w:tcPr>
            <w:tcW w:w="10419" w:type="dxa"/>
            <w:shd w:val="clear" w:color="auto" w:fill="66CCFF"/>
          </w:tcPr>
          <w:p w14:paraId="4D4C43D0" w14:textId="1E22DF2E" w:rsidR="00172811" w:rsidRPr="00F27F74" w:rsidRDefault="006B1795" w:rsidP="00C630AD">
            <w:pPr>
              <w:tabs>
                <w:tab w:val="left" w:pos="-142"/>
                <w:tab w:val="left" w:pos="851"/>
                <w:tab w:val="left" w:pos="4111"/>
              </w:tabs>
              <w:jc w:val="both"/>
              <w:rPr>
                <w:rFonts w:ascii="Arial" w:hAnsi="Arial" w:cs="Arial"/>
              </w:rPr>
            </w:pPr>
            <w:r w:rsidRPr="00F27F74">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F27F74" w:rsidRDefault="00172811" w:rsidP="006C4338">
      <w:pPr>
        <w:tabs>
          <w:tab w:val="left" w:pos="851"/>
        </w:tabs>
        <w:jc w:val="both"/>
        <w:rPr>
          <w:rFonts w:ascii="Arial" w:hAnsi="Arial" w:cs="Arial"/>
        </w:rPr>
      </w:pPr>
    </w:p>
    <w:p w14:paraId="702B6F30" w14:textId="77777777" w:rsidR="00172811" w:rsidRPr="00F27F74" w:rsidRDefault="006B1795" w:rsidP="005824AE">
      <w:pPr>
        <w:pStyle w:val="Default"/>
        <w:jc w:val="both"/>
        <w:rPr>
          <w:sz w:val="20"/>
          <w:szCs w:val="20"/>
        </w:rPr>
      </w:pPr>
      <w:r w:rsidRPr="00F27F74">
        <w:rPr>
          <w:b/>
          <w:sz w:val="20"/>
          <w:szCs w:val="20"/>
        </w:rPr>
        <w:t>Attention</w:t>
      </w:r>
      <w:r w:rsidRPr="00F27F7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27F74">
        <w:rPr>
          <w:sz w:val="20"/>
          <w:szCs w:val="20"/>
          <w:u w:val="single"/>
        </w:rPr>
        <w:t>et</w:t>
      </w:r>
      <w:r w:rsidRPr="00F27F74">
        <w:rPr>
          <w:sz w:val="20"/>
          <w:szCs w:val="20"/>
        </w:rPr>
        <w:t xml:space="preserve"> le sous-traitant concerné, il convient de faire signer ce DC4 par le biais du formulaire ATTRI2.</w:t>
      </w:r>
    </w:p>
    <w:p w14:paraId="4D5571C2" w14:textId="77777777" w:rsidR="00172811" w:rsidRPr="00F27F74" w:rsidRDefault="00172811" w:rsidP="006C4338">
      <w:pPr>
        <w:tabs>
          <w:tab w:val="left" w:pos="851"/>
        </w:tabs>
        <w:jc w:val="both"/>
        <w:rPr>
          <w:rFonts w:ascii="Arial" w:hAnsi="Arial" w:cs="Arial"/>
        </w:rPr>
      </w:pPr>
    </w:p>
    <w:p w14:paraId="61F9F9EA" w14:textId="3AD8B124" w:rsidR="00172811" w:rsidRPr="00F27F74" w:rsidRDefault="006B1795" w:rsidP="00332B12">
      <w:pPr>
        <w:pStyle w:val="fcase1ertab"/>
        <w:tabs>
          <w:tab w:val="left" w:pos="851"/>
        </w:tabs>
        <w:ind w:left="0" w:firstLine="0"/>
        <w:rPr>
          <w:rFonts w:ascii="Arial" w:hAnsi="Arial" w:cs="Arial"/>
          <w:i/>
        </w:rPr>
      </w:pPr>
      <w:r w:rsidRPr="00F27F74">
        <w:rPr>
          <w:rFonts w:ascii="Arial" w:hAnsi="Arial" w:cs="Arial"/>
          <w:b/>
        </w:rPr>
        <w:t>C1 – Signature du marché par le titulaire individuel :</w:t>
      </w:r>
    </w:p>
    <w:p w14:paraId="4DF56910" w14:textId="77777777" w:rsidR="00172811" w:rsidRPr="00F27F74"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F27F74"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Nom, prénom et qualité</w:t>
            </w:r>
          </w:p>
          <w:p w14:paraId="6EFBE3CD"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Signature</w:t>
            </w:r>
          </w:p>
        </w:tc>
      </w:tr>
      <w:tr w:rsidR="00556D8D" w:rsidRPr="00F27F74"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F27F74"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F27F74"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F27F74" w:rsidRDefault="00172811" w:rsidP="00B054DA">
            <w:pPr>
              <w:tabs>
                <w:tab w:val="left" w:pos="851"/>
              </w:tabs>
              <w:snapToGrid w:val="0"/>
              <w:jc w:val="both"/>
              <w:rPr>
                <w:rFonts w:ascii="Arial" w:hAnsi="Arial" w:cs="Arial"/>
                <w:b/>
                <w:bCs/>
              </w:rPr>
            </w:pPr>
          </w:p>
        </w:tc>
      </w:tr>
    </w:tbl>
    <w:p w14:paraId="02A99C46" w14:textId="77777777" w:rsidR="00172811" w:rsidRPr="00F27F74" w:rsidRDefault="006B1795" w:rsidP="002904AF">
      <w:pPr>
        <w:tabs>
          <w:tab w:val="left" w:pos="851"/>
        </w:tabs>
        <w:jc w:val="both"/>
        <w:rPr>
          <w:rFonts w:ascii="Arial" w:hAnsi="Arial" w:cs="Arial"/>
        </w:rPr>
      </w:pPr>
      <w:r w:rsidRPr="00F27F74">
        <w:rPr>
          <w:rFonts w:ascii="Arial" w:hAnsi="Arial" w:cs="Arial"/>
        </w:rPr>
        <w:t>(*) Le signataire doit avoir le pouvoir d’engager la personne qu’il représente.</w:t>
      </w:r>
    </w:p>
    <w:p w14:paraId="3FDCDDE1" w14:textId="26108C38" w:rsidR="00172811" w:rsidRPr="00F27F74" w:rsidRDefault="006B1795" w:rsidP="00332B12">
      <w:pPr>
        <w:pStyle w:val="fcase1ertab"/>
        <w:tabs>
          <w:tab w:val="left" w:pos="851"/>
        </w:tabs>
        <w:ind w:left="0" w:firstLine="0"/>
        <w:rPr>
          <w:rFonts w:ascii="Arial" w:hAnsi="Arial" w:cs="Arial"/>
          <w:i/>
        </w:rPr>
      </w:pPr>
      <w:r w:rsidRPr="00F27F74">
        <w:rPr>
          <w:rFonts w:ascii="Arial" w:hAnsi="Arial" w:cs="Arial"/>
          <w:b/>
        </w:rPr>
        <w:br w:type="page"/>
      </w:r>
      <w:r w:rsidRPr="00F27F74">
        <w:rPr>
          <w:rFonts w:ascii="Arial" w:hAnsi="Arial" w:cs="Arial"/>
          <w:b/>
        </w:rPr>
        <w:lastRenderedPageBreak/>
        <w:t>C2 – Signature du marché en cas de groupement :</w:t>
      </w:r>
    </w:p>
    <w:p w14:paraId="1738E047" w14:textId="77777777" w:rsidR="00172811" w:rsidRPr="00F27F74" w:rsidRDefault="00172811" w:rsidP="006C4338">
      <w:pPr>
        <w:tabs>
          <w:tab w:val="left" w:pos="851"/>
        </w:tabs>
        <w:jc w:val="both"/>
        <w:rPr>
          <w:rFonts w:ascii="Arial" w:hAnsi="Arial" w:cs="Arial"/>
        </w:rPr>
      </w:pPr>
    </w:p>
    <w:p w14:paraId="7C00BE9C" w14:textId="77777777" w:rsidR="00172811" w:rsidRPr="00F27F74" w:rsidRDefault="006B1795" w:rsidP="00C630AD">
      <w:pPr>
        <w:tabs>
          <w:tab w:val="left" w:pos="851"/>
        </w:tabs>
        <w:jc w:val="both"/>
        <w:rPr>
          <w:rFonts w:ascii="Arial" w:hAnsi="Arial" w:cs="Arial"/>
        </w:rPr>
      </w:pPr>
      <w:r w:rsidRPr="00F27F74">
        <w:rPr>
          <w:rFonts w:ascii="Arial" w:hAnsi="Arial" w:cs="Arial"/>
        </w:rPr>
        <w:t xml:space="preserve">Les membres du groupement d’opérateurs économiques désignent le mandataire suivant </w:t>
      </w:r>
      <w:r w:rsidRPr="00F27F74">
        <w:rPr>
          <w:rFonts w:ascii="Arial" w:hAnsi="Arial" w:cs="Arial"/>
          <w:i/>
        </w:rPr>
        <w:t>(</w:t>
      </w:r>
      <w:hyperlink r:id="rId11" w:history="1">
        <w:r w:rsidRPr="00F27F74">
          <w:rPr>
            <w:rStyle w:val="Lienhypertexte"/>
            <w:rFonts w:ascii="Arial" w:hAnsi="Arial" w:cs="Arial"/>
            <w:i/>
          </w:rPr>
          <w:t>article R. 2142-23</w:t>
        </w:r>
      </w:hyperlink>
      <w:r w:rsidRPr="00F27F74">
        <w:rPr>
          <w:rFonts w:ascii="Arial" w:hAnsi="Arial" w:cs="Arial"/>
          <w:i/>
        </w:rPr>
        <w:t xml:space="preserve"> ou </w:t>
      </w:r>
      <w:hyperlink r:id="rId12" w:history="1">
        <w:r w:rsidRPr="00F27F74">
          <w:rPr>
            <w:rStyle w:val="Lienhypertexte"/>
            <w:rFonts w:ascii="Arial" w:hAnsi="Arial" w:cs="Arial"/>
            <w:i/>
          </w:rPr>
          <w:t>article R. 2342-12</w:t>
        </w:r>
      </w:hyperlink>
      <w:r w:rsidRPr="00F27F74">
        <w:rPr>
          <w:rFonts w:ascii="Arial" w:hAnsi="Arial" w:cs="Arial"/>
          <w:i/>
        </w:rPr>
        <w:t xml:space="preserve"> du code de la commande publique) </w:t>
      </w:r>
      <w:r w:rsidRPr="00F27F74">
        <w:rPr>
          <w:rFonts w:ascii="Arial" w:hAnsi="Arial" w:cs="Arial"/>
        </w:rPr>
        <w:t>:</w:t>
      </w:r>
    </w:p>
    <w:p w14:paraId="439D5710" w14:textId="77777777" w:rsidR="00172811" w:rsidRPr="00F27F74" w:rsidRDefault="006B1795" w:rsidP="005846FB">
      <w:pPr>
        <w:tabs>
          <w:tab w:val="left" w:pos="851"/>
        </w:tabs>
        <w:rPr>
          <w:rFonts w:ascii="Arial" w:hAnsi="Arial" w:cs="Arial"/>
          <w:i/>
        </w:rPr>
      </w:pPr>
      <w:r w:rsidRPr="00F27F74">
        <w:rPr>
          <w:rFonts w:ascii="Arial" w:hAnsi="Arial" w:cs="Arial"/>
          <w:i/>
        </w:rPr>
        <w:t>[Indiquer le nom commercial et la dénomination sociale du mandataire]</w:t>
      </w:r>
    </w:p>
    <w:p w14:paraId="0621EC57" w14:textId="77777777" w:rsidR="00172811" w:rsidRPr="00F27F74" w:rsidRDefault="00172811" w:rsidP="005846FB">
      <w:pPr>
        <w:tabs>
          <w:tab w:val="left" w:pos="851"/>
        </w:tabs>
        <w:rPr>
          <w:rFonts w:ascii="Arial" w:hAnsi="Arial" w:cs="Arial"/>
        </w:rPr>
      </w:pPr>
    </w:p>
    <w:p w14:paraId="5E746BD1" w14:textId="77777777" w:rsidR="00172811" w:rsidRPr="00F27F74" w:rsidRDefault="00172811" w:rsidP="005846FB">
      <w:pPr>
        <w:tabs>
          <w:tab w:val="left" w:pos="851"/>
        </w:tabs>
        <w:rPr>
          <w:rFonts w:ascii="Arial" w:hAnsi="Arial" w:cs="Arial"/>
        </w:rPr>
      </w:pPr>
    </w:p>
    <w:p w14:paraId="33592331" w14:textId="77777777" w:rsidR="00172811" w:rsidRPr="00F27F74" w:rsidRDefault="006B1795" w:rsidP="00710FD6">
      <w:pPr>
        <w:pStyle w:val="fcase1ertab"/>
        <w:tabs>
          <w:tab w:val="left" w:pos="851"/>
        </w:tabs>
        <w:ind w:left="0" w:firstLine="0"/>
        <w:rPr>
          <w:rFonts w:ascii="Arial" w:hAnsi="Arial" w:cs="Arial"/>
        </w:rPr>
      </w:pPr>
      <w:r w:rsidRPr="00F27F74">
        <w:rPr>
          <w:rFonts w:ascii="Arial" w:hAnsi="Arial" w:cs="Arial"/>
        </w:rPr>
        <w:t>En cas de groupement conjoint, le mandataire du groupement est :</w:t>
      </w:r>
    </w:p>
    <w:p w14:paraId="7DA7E8B6" w14:textId="77777777" w:rsidR="00172811" w:rsidRPr="00F27F74" w:rsidRDefault="006B1795" w:rsidP="00E47798">
      <w:pPr>
        <w:pStyle w:val="fcase1ertab"/>
        <w:tabs>
          <w:tab w:val="left" w:pos="851"/>
        </w:tabs>
        <w:rPr>
          <w:rFonts w:ascii="Arial" w:hAnsi="Arial" w:cs="Arial"/>
        </w:rPr>
      </w:pPr>
      <w:r w:rsidRPr="00F27F74">
        <w:rPr>
          <w:rFonts w:ascii="Arial" w:hAnsi="Arial" w:cs="Arial"/>
          <w:i/>
          <w:iCs/>
        </w:rPr>
        <w:t>(Cocher la case correspondante.)</w:t>
      </w:r>
    </w:p>
    <w:p w14:paraId="2D978D1F" w14:textId="59112930" w:rsidR="00172811" w:rsidRPr="00F27F74" w:rsidRDefault="006B1795" w:rsidP="0083205E">
      <w:pPr>
        <w:pStyle w:val="fcase1ertab"/>
        <w:tabs>
          <w:tab w:val="clear" w:pos="426"/>
          <w:tab w:val="left" w:pos="851"/>
        </w:tabs>
        <w:spacing w:before="120"/>
        <w:ind w:left="0" w:firstLine="851"/>
        <w:rPr>
          <w:rFonts w:ascii="Arial" w:hAnsi="Arial" w:cs="Arial"/>
        </w:rPr>
      </w:pPr>
      <w:r w:rsidRPr="00F27F74">
        <w:rPr>
          <w:rFonts w:ascii="Arial" w:eastAsia="Wingdings 2" w:hAnsi="Arial" w:cs="Arial"/>
        </w:rPr>
        <w:sym w:font="Wingdings 2" w:char="F0A3"/>
      </w:r>
      <w:r w:rsidRPr="00F27F74">
        <w:rPr>
          <w:rFonts w:ascii="Arial" w:hAnsi="Arial" w:cs="Arial"/>
          <w:i/>
          <w:iCs/>
        </w:rPr>
        <w:t xml:space="preserve"> </w:t>
      </w:r>
      <w:r w:rsidRPr="00F27F74">
        <w:rPr>
          <w:rFonts w:ascii="Arial" w:hAnsi="Arial" w:cs="Arial"/>
        </w:rPr>
        <w:t>conjoint</w:t>
      </w:r>
      <w:r w:rsidRPr="00F27F74">
        <w:rPr>
          <w:rFonts w:ascii="Arial" w:hAnsi="Arial" w:cs="Arial"/>
        </w:rPr>
        <w:tab/>
      </w:r>
      <w:r w:rsidRPr="00F27F74">
        <w:rPr>
          <w:rFonts w:ascii="Arial" w:hAnsi="Arial" w:cs="Arial"/>
        </w:rPr>
        <w:tab/>
        <w:t>OU</w:t>
      </w:r>
      <w:r w:rsidRPr="00F27F74">
        <w:rPr>
          <w:rFonts w:ascii="Arial" w:hAnsi="Arial" w:cs="Arial"/>
        </w:rPr>
        <w:tab/>
      </w:r>
      <w:r w:rsidRPr="00F27F74">
        <w:rPr>
          <w:rFonts w:ascii="Arial" w:hAnsi="Arial" w:cs="Arial"/>
        </w:rPr>
        <w:tab/>
      </w:r>
      <w:r w:rsidR="00A60184">
        <w:rPr>
          <w:rFonts w:ascii="Arial" w:eastAsia="Wingdings 2" w:hAnsi="Arial" w:cs="Arial"/>
        </w:rPr>
        <w:sym w:font="Webdings" w:char="F0C9"/>
      </w:r>
      <w:r w:rsidRPr="00F27F74">
        <w:rPr>
          <w:rFonts w:ascii="Arial" w:hAnsi="Arial" w:cs="Arial"/>
          <w:iCs/>
        </w:rPr>
        <w:t xml:space="preserve"> </w:t>
      </w:r>
      <w:r w:rsidRPr="00F27F74">
        <w:rPr>
          <w:rFonts w:ascii="Arial" w:hAnsi="Arial" w:cs="Arial"/>
        </w:rPr>
        <w:t>solidaire</w:t>
      </w:r>
    </w:p>
    <w:p w14:paraId="2A0DB39B" w14:textId="77777777" w:rsidR="00172811" w:rsidRPr="00F27F74" w:rsidRDefault="00172811" w:rsidP="00CD46CC">
      <w:pPr>
        <w:tabs>
          <w:tab w:val="left" w:pos="851"/>
        </w:tabs>
        <w:rPr>
          <w:rFonts w:ascii="Arial" w:hAnsi="Arial" w:cs="Arial"/>
        </w:rPr>
      </w:pPr>
    </w:p>
    <w:p w14:paraId="6AB016E0" w14:textId="77777777" w:rsidR="00172811" w:rsidRPr="00F27F74" w:rsidRDefault="006B1795" w:rsidP="001C733C">
      <w:pPr>
        <w:pStyle w:val="fcasegauche"/>
        <w:tabs>
          <w:tab w:val="left" w:pos="426"/>
          <w:tab w:val="left" w:pos="851"/>
        </w:tabs>
        <w:spacing w:after="0"/>
        <w:ind w:left="0" w:firstLine="0"/>
        <w:jc w:val="left"/>
        <w:rPr>
          <w:rFonts w:ascii="Arial" w:hAnsi="Arial" w:cs="Arial"/>
        </w:rPr>
      </w:pPr>
      <w:r w:rsidRPr="00F27F74">
        <w:rPr>
          <w:rFonts w:ascii="Arial" w:eastAsia="Wingdings 2" w:hAnsi="Arial" w:cs="Arial"/>
        </w:rPr>
        <w:sym w:font="Wingdings 2" w:char="F0A3"/>
      </w:r>
      <w:r w:rsidRPr="00F27F74">
        <w:rPr>
          <w:rFonts w:ascii="Arial" w:hAnsi="Arial" w:cs="Arial"/>
        </w:rPr>
        <w:t xml:space="preserve"> Les membres du groupement ont donné mandat au mandataire, qui signe le présent acte d’engagement :</w:t>
      </w:r>
    </w:p>
    <w:p w14:paraId="006A79DA" w14:textId="77777777" w:rsidR="00172811" w:rsidRPr="00F27F74" w:rsidRDefault="006B1795" w:rsidP="001C733C">
      <w:pPr>
        <w:tabs>
          <w:tab w:val="left" w:pos="851"/>
        </w:tabs>
        <w:rPr>
          <w:rFonts w:ascii="Arial" w:hAnsi="Arial" w:cs="Arial"/>
        </w:rPr>
      </w:pPr>
      <w:r w:rsidRPr="00F27F74">
        <w:rPr>
          <w:rFonts w:ascii="Arial" w:hAnsi="Arial" w:cs="Arial"/>
          <w:i/>
        </w:rPr>
        <w:t>(Cocher la ou les cases correspondantes.)</w:t>
      </w:r>
    </w:p>
    <w:p w14:paraId="0FD157F2" w14:textId="77777777" w:rsidR="00172811" w:rsidRPr="00F27F74"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F27F74" w:rsidRDefault="006B1795" w:rsidP="00587D73">
      <w:pPr>
        <w:tabs>
          <w:tab w:val="left" w:pos="851"/>
        </w:tabs>
        <w:ind w:left="1695" w:hanging="1695"/>
        <w:jc w:val="both"/>
        <w:rPr>
          <w:rFonts w:ascii="Arial" w:hAnsi="Arial" w:cs="Arial"/>
        </w:rPr>
      </w:pPr>
      <w:r w:rsidRPr="00F27F74">
        <w:rPr>
          <w:rFonts w:ascii="Arial" w:hAnsi="Arial" w:cs="Arial"/>
        </w:rPr>
        <w:tab/>
      </w:r>
      <w:r w:rsidRPr="00F27F74">
        <w:rPr>
          <w:rFonts w:ascii="Arial" w:eastAsia="Wingdings 2" w:hAnsi="Arial" w:cs="Arial"/>
        </w:rPr>
        <w:sym w:font="Wingdings 2" w:char="F0A3"/>
      </w:r>
      <w:r w:rsidRPr="00F27F74">
        <w:rPr>
          <w:rFonts w:ascii="Arial" w:hAnsi="Arial" w:cs="Arial"/>
        </w:rPr>
        <w:tab/>
        <w:t>pour signer le présent acte d’engagement en leur nom et pour leur compte, pour les représenter vis-à-vis de l’acheteur et pour coordonner l’ensemble des prestations ;</w:t>
      </w:r>
    </w:p>
    <w:p w14:paraId="22F6DA31" w14:textId="63E00786" w:rsidR="00172811" w:rsidRPr="00F27F74" w:rsidRDefault="006B1795" w:rsidP="00587D73">
      <w:pPr>
        <w:tabs>
          <w:tab w:val="left" w:pos="851"/>
        </w:tabs>
        <w:ind w:left="1701"/>
        <w:jc w:val="both"/>
        <w:rPr>
          <w:rFonts w:ascii="Arial" w:hAnsi="Arial" w:cs="Arial"/>
        </w:rPr>
      </w:pPr>
      <w:r w:rsidRPr="00F27F74">
        <w:rPr>
          <w:rFonts w:ascii="Arial" w:hAnsi="Arial" w:cs="Arial"/>
          <w:i/>
        </w:rPr>
        <w:t>(joindre les pouvoirs en annexe du présent document en cas de marché autre que de défense ou de sécurité. Dans le cas contraire, ces documents ont déjà été fournis)</w:t>
      </w:r>
    </w:p>
    <w:p w14:paraId="731D55B3" w14:textId="77777777" w:rsidR="00172811" w:rsidRPr="00F27F74" w:rsidRDefault="00172811" w:rsidP="00587D73">
      <w:pPr>
        <w:tabs>
          <w:tab w:val="left" w:pos="851"/>
        </w:tabs>
        <w:jc w:val="both"/>
        <w:rPr>
          <w:rFonts w:ascii="Arial" w:hAnsi="Arial" w:cs="Arial"/>
        </w:rPr>
      </w:pPr>
    </w:p>
    <w:p w14:paraId="476DB44E" w14:textId="248D8EF3" w:rsidR="00172811" w:rsidRPr="00F27F74" w:rsidRDefault="006B1795">
      <w:pPr>
        <w:tabs>
          <w:tab w:val="left" w:pos="851"/>
        </w:tabs>
        <w:ind w:left="1701" w:hanging="850"/>
        <w:jc w:val="both"/>
        <w:rPr>
          <w:rFonts w:ascii="Arial" w:hAnsi="Arial" w:cs="Arial"/>
          <w:iCs/>
        </w:rPr>
      </w:pPr>
      <w:r w:rsidRPr="00F27F74">
        <w:rPr>
          <w:rFonts w:ascii="Arial" w:eastAsia="Wingdings 2" w:hAnsi="Arial" w:cs="Arial"/>
        </w:rPr>
        <w:sym w:font="Wingdings 2" w:char="F0A3"/>
      </w:r>
      <w:r w:rsidRPr="00F27F74">
        <w:rPr>
          <w:rFonts w:ascii="Arial" w:hAnsi="Arial" w:cs="Arial"/>
        </w:rPr>
        <w:tab/>
        <w:t>pour signer, en leur nom et pour leur compte, les modifications ultérieures du marché ;</w:t>
      </w:r>
    </w:p>
    <w:p w14:paraId="56AAECFA" w14:textId="65B1D000" w:rsidR="00172811" w:rsidRPr="00F27F74" w:rsidRDefault="006B1795" w:rsidP="00587D73">
      <w:pPr>
        <w:tabs>
          <w:tab w:val="left" w:pos="851"/>
        </w:tabs>
        <w:ind w:left="1701"/>
        <w:jc w:val="both"/>
        <w:rPr>
          <w:rFonts w:ascii="Arial" w:hAnsi="Arial" w:cs="Arial"/>
        </w:rPr>
      </w:pPr>
      <w:r w:rsidRPr="00F27F74">
        <w:rPr>
          <w:rFonts w:ascii="Arial" w:hAnsi="Arial" w:cs="Arial"/>
          <w:i/>
        </w:rPr>
        <w:t>(joindre les pouvoirs en annexe du présent document en cas de marché autre que de défense ou de sécurité. Dans le cas contraire, ces documents ont déjà été fournis)</w:t>
      </w:r>
    </w:p>
    <w:p w14:paraId="76520816" w14:textId="77777777" w:rsidR="00172811" w:rsidRPr="00F27F74" w:rsidRDefault="00172811" w:rsidP="00587D73">
      <w:pPr>
        <w:tabs>
          <w:tab w:val="left" w:pos="851"/>
        </w:tabs>
        <w:jc w:val="both"/>
        <w:rPr>
          <w:rFonts w:ascii="Arial" w:hAnsi="Arial" w:cs="Arial"/>
          <w:iCs/>
        </w:rPr>
      </w:pPr>
    </w:p>
    <w:p w14:paraId="440D28F5" w14:textId="68F45B89" w:rsidR="00172811" w:rsidRPr="00F27F74" w:rsidRDefault="006B1795" w:rsidP="00F27F74">
      <w:pPr>
        <w:tabs>
          <w:tab w:val="left" w:pos="851"/>
        </w:tabs>
        <w:ind w:left="1700" w:hanging="1416"/>
        <w:jc w:val="both"/>
        <w:rPr>
          <w:rFonts w:ascii="Arial" w:hAnsi="Arial" w:cs="Arial"/>
        </w:rPr>
      </w:pPr>
      <w:r w:rsidRPr="00F27F74">
        <w:rPr>
          <w:rFonts w:ascii="Arial" w:hAnsi="Arial" w:cs="Arial"/>
        </w:rPr>
        <w:tab/>
      </w:r>
      <w:r w:rsidRPr="00F27F74">
        <w:rPr>
          <w:rFonts w:ascii="Arial" w:eastAsia="Wingdings 2" w:hAnsi="Arial" w:cs="Arial"/>
        </w:rPr>
        <w:sym w:font="Wingdings 2" w:char="F0A3"/>
      </w:r>
      <w:r w:rsidRPr="00F27F74">
        <w:rPr>
          <w:rFonts w:ascii="Arial" w:hAnsi="Arial" w:cs="Arial"/>
          <w:i/>
          <w:iCs/>
        </w:rPr>
        <w:t xml:space="preserve"> </w:t>
      </w:r>
      <w:r w:rsidRPr="00F27F74">
        <w:rPr>
          <w:rFonts w:ascii="Arial" w:hAnsi="Arial" w:cs="Arial"/>
        </w:rPr>
        <w:tab/>
      </w:r>
      <w:r w:rsidR="00F27F74">
        <w:rPr>
          <w:rFonts w:ascii="Arial" w:hAnsi="Arial" w:cs="Arial"/>
        </w:rPr>
        <w:tab/>
      </w:r>
      <w:r w:rsidRPr="00F27F74">
        <w:rPr>
          <w:rFonts w:ascii="Arial" w:hAnsi="Arial" w:cs="Arial"/>
        </w:rPr>
        <w:t>ont donné mandat au mandataire dans les conditions définies par les pouvoirs joints en annexe.</w:t>
      </w:r>
    </w:p>
    <w:p w14:paraId="47E9074F" w14:textId="77777777" w:rsidR="00172811" w:rsidRPr="00F27F74" w:rsidRDefault="006B1795" w:rsidP="00587D73">
      <w:pPr>
        <w:tabs>
          <w:tab w:val="left" w:pos="851"/>
        </w:tabs>
        <w:ind w:left="1701"/>
        <w:jc w:val="both"/>
        <w:rPr>
          <w:rFonts w:ascii="Arial" w:hAnsi="Arial" w:cs="Arial"/>
          <w:i/>
        </w:rPr>
      </w:pPr>
      <w:r w:rsidRPr="00F27F74">
        <w:rPr>
          <w:rFonts w:ascii="Arial" w:hAnsi="Arial" w:cs="Arial"/>
          <w:i/>
        </w:rPr>
        <w:t>(hors cas des marchés de défense ou de sécurité dans lequel ces documents ont déjà été fournis).</w:t>
      </w:r>
    </w:p>
    <w:p w14:paraId="51CA4667" w14:textId="77777777" w:rsidR="00172811" w:rsidRPr="00F27F74" w:rsidRDefault="00172811" w:rsidP="00587D73">
      <w:pPr>
        <w:tabs>
          <w:tab w:val="left" w:pos="851"/>
        </w:tabs>
        <w:jc w:val="both"/>
        <w:rPr>
          <w:rFonts w:ascii="Arial" w:hAnsi="Arial" w:cs="Arial"/>
          <w:i/>
        </w:rPr>
      </w:pPr>
    </w:p>
    <w:p w14:paraId="57FBBC0D" w14:textId="77777777" w:rsidR="00172811" w:rsidRPr="00F27F74" w:rsidRDefault="006B1795" w:rsidP="006C4338">
      <w:pPr>
        <w:tabs>
          <w:tab w:val="left" w:pos="851"/>
        </w:tabs>
        <w:rPr>
          <w:rFonts w:ascii="Arial" w:hAnsi="Arial" w:cs="Arial"/>
          <w:i/>
        </w:rPr>
      </w:pPr>
      <w:r w:rsidRPr="00F27F74">
        <w:rPr>
          <w:rFonts w:ascii="Arial" w:eastAsia="Wingdings 2" w:hAnsi="Arial" w:cs="Arial"/>
        </w:rPr>
        <w:sym w:font="Wingdings 2" w:char="F0A3"/>
      </w:r>
      <w:r w:rsidRPr="00F27F74">
        <w:rPr>
          <w:rFonts w:ascii="Arial" w:hAnsi="Arial" w:cs="Arial"/>
        </w:rPr>
        <w:t xml:space="preserve"> Les membres du groupement, qui signent le présent acte d’engagement :</w:t>
      </w:r>
    </w:p>
    <w:p w14:paraId="6F6A285E" w14:textId="77777777" w:rsidR="00172811" w:rsidRPr="00F27F74" w:rsidRDefault="006B1795" w:rsidP="006F3DF9">
      <w:pPr>
        <w:tabs>
          <w:tab w:val="left" w:pos="851"/>
        </w:tabs>
        <w:rPr>
          <w:rFonts w:ascii="Arial" w:hAnsi="Arial" w:cs="Arial"/>
        </w:rPr>
      </w:pPr>
      <w:r w:rsidRPr="00F27F74">
        <w:rPr>
          <w:rFonts w:ascii="Arial" w:hAnsi="Arial" w:cs="Arial"/>
          <w:i/>
        </w:rPr>
        <w:t>(Cocher la case correspondante.)</w:t>
      </w:r>
    </w:p>
    <w:p w14:paraId="569BA2B2" w14:textId="77777777" w:rsidR="00172811" w:rsidRPr="00F27F74" w:rsidRDefault="00172811" w:rsidP="005846FB">
      <w:pPr>
        <w:tabs>
          <w:tab w:val="left" w:pos="851"/>
        </w:tabs>
        <w:rPr>
          <w:rFonts w:ascii="Arial" w:hAnsi="Arial" w:cs="Arial"/>
        </w:rPr>
      </w:pPr>
    </w:p>
    <w:p w14:paraId="2BBD6CF1" w14:textId="77777777" w:rsidR="00172811" w:rsidRPr="00F27F74" w:rsidRDefault="006B1795" w:rsidP="009B45B9">
      <w:pPr>
        <w:tabs>
          <w:tab w:val="left" w:pos="851"/>
        </w:tabs>
        <w:ind w:left="1701" w:hanging="850"/>
        <w:jc w:val="both"/>
        <w:rPr>
          <w:rFonts w:ascii="Arial" w:hAnsi="Arial" w:cs="Arial"/>
        </w:rPr>
      </w:pPr>
      <w:r w:rsidRPr="00F27F74">
        <w:rPr>
          <w:rFonts w:ascii="Arial" w:eastAsia="Wingdings 2" w:hAnsi="Arial" w:cs="Arial"/>
        </w:rPr>
        <w:sym w:font="Wingdings 2" w:char="F0A3"/>
      </w:r>
      <w:r w:rsidRPr="00F27F74">
        <w:rPr>
          <w:rFonts w:ascii="Arial" w:hAnsi="Arial" w:cs="Arial"/>
        </w:rPr>
        <w:tab/>
        <w:t>donnent mandat au mandataire, qui l’accepte, pour les représenter vis-à-vis de l’acheteur et pour coordonner l’ensemble des prestations ;</w:t>
      </w:r>
    </w:p>
    <w:p w14:paraId="1D093112" w14:textId="77777777" w:rsidR="00172811" w:rsidRPr="00F27F74" w:rsidRDefault="00172811" w:rsidP="009B45B9">
      <w:pPr>
        <w:tabs>
          <w:tab w:val="left" w:pos="851"/>
        </w:tabs>
        <w:ind w:left="1701" w:hanging="850"/>
        <w:jc w:val="both"/>
        <w:rPr>
          <w:rFonts w:ascii="Arial" w:hAnsi="Arial" w:cs="Arial"/>
        </w:rPr>
      </w:pPr>
    </w:p>
    <w:p w14:paraId="04AC3903" w14:textId="71857407" w:rsidR="00172811" w:rsidRPr="00F27F74" w:rsidRDefault="006B1795" w:rsidP="009B45B9">
      <w:pPr>
        <w:tabs>
          <w:tab w:val="left" w:pos="851"/>
        </w:tabs>
        <w:ind w:left="1701" w:hanging="850"/>
        <w:jc w:val="both"/>
        <w:rPr>
          <w:rFonts w:ascii="Arial" w:hAnsi="Arial" w:cs="Arial"/>
          <w:iCs/>
        </w:rPr>
      </w:pPr>
      <w:r w:rsidRPr="00F27F74">
        <w:rPr>
          <w:rFonts w:ascii="Arial" w:eastAsia="Wingdings 2" w:hAnsi="Arial" w:cs="Arial"/>
        </w:rPr>
        <w:sym w:font="Wingdings 2" w:char="F0A3"/>
      </w:r>
      <w:r w:rsidRPr="00F27F74">
        <w:rPr>
          <w:rFonts w:ascii="Arial" w:hAnsi="Arial" w:cs="Arial"/>
        </w:rPr>
        <w:tab/>
        <w:t>donnent mandat au mandataire, qui l’accepte, pour signer, en leur nom et pour leur compte, les modifications ultérieures du marché ;</w:t>
      </w:r>
    </w:p>
    <w:p w14:paraId="5E13E7C7" w14:textId="77777777" w:rsidR="00172811" w:rsidRPr="00F27F74" w:rsidRDefault="00172811" w:rsidP="006C4338">
      <w:pPr>
        <w:tabs>
          <w:tab w:val="left" w:pos="851"/>
        </w:tabs>
        <w:rPr>
          <w:rFonts w:ascii="Arial" w:hAnsi="Arial" w:cs="Arial"/>
          <w:iCs/>
        </w:rPr>
      </w:pPr>
    </w:p>
    <w:p w14:paraId="3CAFA645" w14:textId="232CEEE0" w:rsidR="00172811" w:rsidRPr="00F27F74" w:rsidRDefault="006B1795" w:rsidP="009B45B9">
      <w:pPr>
        <w:tabs>
          <w:tab w:val="left" w:pos="851"/>
        </w:tabs>
        <w:ind w:left="1134" w:hanging="850"/>
        <w:rPr>
          <w:rFonts w:ascii="Arial" w:hAnsi="Arial" w:cs="Arial"/>
          <w:i/>
        </w:rPr>
      </w:pPr>
      <w:r w:rsidRPr="00F27F74">
        <w:rPr>
          <w:rFonts w:ascii="Arial" w:hAnsi="Arial" w:cs="Arial"/>
        </w:rPr>
        <w:tab/>
      </w:r>
      <w:r w:rsidRPr="00F27F74">
        <w:rPr>
          <w:rFonts w:ascii="Arial" w:eastAsia="Wingdings 2" w:hAnsi="Arial" w:cs="Arial"/>
        </w:rPr>
        <w:sym w:font="Wingdings 2" w:char="F0A3"/>
      </w:r>
      <w:r w:rsidRPr="00F27F74">
        <w:rPr>
          <w:rFonts w:ascii="Arial" w:hAnsi="Arial" w:cs="Arial"/>
          <w:i/>
          <w:iCs/>
        </w:rPr>
        <w:t xml:space="preserve"> </w:t>
      </w:r>
      <w:r w:rsidRPr="00F27F74">
        <w:rPr>
          <w:rFonts w:ascii="Arial" w:hAnsi="Arial" w:cs="Arial"/>
        </w:rPr>
        <w:tab/>
      </w:r>
      <w:r w:rsidR="00F27F74">
        <w:rPr>
          <w:rFonts w:ascii="Arial" w:hAnsi="Arial" w:cs="Arial"/>
        </w:rPr>
        <w:tab/>
      </w:r>
      <w:r w:rsidR="00F27F74">
        <w:rPr>
          <w:rFonts w:ascii="Arial" w:hAnsi="Arial" w:cs="Arial"/>
        </w:rPr>
        <w:tab/>
      </w:r>
      <w:r w:rsidRPr="00F27F74">
        <w:rPr>
          <w:rFonts w:ascii="Arial" w:hAnsi="Arial" w:cs="Arial"/>
        </w:rPr>
        <w:t>donnent mandat au mandataire dans les conditions définies ci-dessous :</w:t>
      </w:r>
    </w:p>
    <w:p w14:paraId="398A6AE6" w14:textId="0DD4C3D9" w:rsidR="00172811" w:rsidRPr="00F27F74" w:rsidRDefault="006B1795" w:rsidP="009B45B9">
      <w:pPr>
        <w:tabs>
          <w:tab w:val="left" w:pos="851"/>
        </w:tabs>
        <w:ind w:left="1134" w:hanging="850"/>
        <w:rPr>
          <w:rFonts w:ascii="Arial" w:hAnsi="Arial" w:cs="Arial"/>
        </w:rPr>
      </w:pPr>
      <w:r w:rsidRPr="00F27F74">
        <w:rPr>
          <w:rFonts w:ascii="Arial" w:hAnsi="Arial" w:cs="Arial"/>
          <w:i/>
        </w:rPr>
        <w:tab/>
      </w:r>
      <w:r w:rsidRPr="00F27F74">
        <w:rPr>
          <w:rFonts w:ascii="Arial" w:hAnsi="Arial" w:cs="Arial"/>
          <w:i/>
        </w:rPr>
        <w:tab/>
      </w:r>
      <w:r w:rsidRPr="00F27F74">
        <w:rPr>
          <w:rFonts w:ascii="Arial" w:hAnsi="Arial" w:cs="Arial"/>
          <w:i/>
        </w:rPr>
        <w:tab/>
      </w:r>
      <w:r w:rsidR="00F27F74">
        <w:rPr>
          <w:rFonts w:ascii="Arial" w:hAnsi="Arial" w:cs="Arial"/>
          <w:i/>
        </w:rPr>
        <w:tab/>
      </w:r>
      <w:r w:rsidRPr="00F27F74">
        <w:rPr>
          <w:rFonts w:ascii="Arial" w:hAnsi="Arial" w:cs="Arial"/>
          <w:i/>
        </w:rPr>
        <w:t>(Donner des précisions sur l’étendue du mandat.)</w:t>
      </w:r>
    </w:p>
    <w:p w14:paraId="0E33DE7D" w14:textId="77777777" w:rsidR="00172811" w:rsidRDefault="00172811" w:rsidP="006C4338">
      <w:pPr>
        <w:tabs>
          <w:tab w:val="left" w:pos="851"/>
        </w:tabs>
        <w:rPr>
          <w:rFonts w:ascii="Arial" w:hAnsi="Arial" w:cs="Arial"/>
        </w:rPr>
      </w:pPr>
    </w:p>
    <w:p w14:paraId="6AF89D8D" w14:textId="77777777" w:rsidR="005D2687" w:rsidRDefault="005D2687"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F27F74"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Nom, prénom et qualité</w:t>
            </w:r>
          </w:p>
          <w:p w14:paraId="31A74FFE"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F27F74" w:rsidRDefault="006B1795" w:rsidP="00B054DA">
            <w:pPr>
              <w:tabs>
                <w:tab w:val="left" w:pos="851"/>
              </w:tabs>
              <w:jc w:val="center"/>
              <w:rPr>
                <w:rFonts w:ascii="Arial" w:hAnsi="Arial" w:cs="Arial"/>
                <w:b/>
                <w:bCs/>
              </w:rPr>
            </w:pPr>
            <w:r w:rsidRPr="00F27F74">
              <w:rPr>
                <w:rFonts w:ascii="Arial" w:hAnsi="Arial" w:cs="Arial"/>
                <w:b/>
                <w:bCs/>
              </w:rPr>
              <w:t>Signature</w:t>
            </w:r>
          </w:p>
        </w:tc>
      </w:tr>
      <w:tr w:rsidR="00556D8D" w:rsidRPr="00F27F74"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F27F74"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F27F74"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F27F74" w:rsidRDefault="00172811" w:rsidP="00B054DA">
            <w:pPr>
              <w:tabs>
                <w:tab w:val="left" w:pos="851"/>
              </w:tabs>
              <w:snapToGrid w:val="0"/>
              <w:jc w:val="both"/>
              <w:rPr>
                <w:rFonts w:ascii="Arial" w:hAnsi="Arial" w:cs="Arial"/>
                <w:b/>
                <w:bCs/>
              </w:rPr>
            </w:pPr>
          </w:p>
        </w:tc>
      </w:tr>
      <w:tr w:rsidR="00556D8D" w:rsidRPr="00F27F74" w14:paraId="45F9AA2F" w14:textId="77777777" w:rsidTr="00587D73">
        <w:trPr>
          <w:trHeight w:val="1021"/>
        </w:trPr>
        <w:tc>
          <w:tcPr>
            <w:tcW w:w="4644" w:type="dxa"/>
            <w:tcBorders>
              <w:left w:val="single" w:sz="4" w:space="0" w:color="000000"/>
            </w:tcBorders>
          </w:tcPr>
          <w:p w14:paraId="13E5D777" w14:textId="77777777" w:rsidR="00172811" w:rsidRPr="00F27F74"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F27F74"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F27F74" w:rsidRDefault="00172811" w:rsidP="00B054DA">
            <w:pPr>
              <w:tabs>
                <w:tab w:val="left" w:pos="851"/>
              </w:tabs>
              <w:snapToGrid w:val="0"/>
              <w:jc w:val="both"/>
              <w:rPr>
                <w:rFonts w:ascii="Arial" w:hAnsi="Arial" w:cs="Arial"/>
                <w:b/>
                <w:bCs/>
              </w:rPr>
            </w:pPr>
          </w:p>
        </w:tc>
      </w:tr>
      <w:tr w:rsidR="00556D8D" w:rsidRPr="00F27F74" w14:paraId="579A5DB6" w14:textId="77777777" w:rsidTr="00A4735A">
        <w:trPr>
          <w:trHeight w:val="1021"/>
        </w:trPr>
        <w:tc>
          <w:tcPr>
            <w:tcW w:w="4644" w:type="dxa"/>
            <w:tcBorders>
              <w:left w:val="single" w:sz="4" w:space="0" w:color="000000"/>
            </w:tcBorders>
            <w:shd w:val="clear" w:color="auto" w:fill="CCFFFF"/>
          </w:tcPr>
          <w:p w14:paraId="1602A6B1" w14:textId="77777777" w:rsidR="00172811" w:rsidRPr="00F27F74"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F27F74"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F27F74" w:rsidRDefault="00172811" w:rsidP="00B054DA">
            <w:pPr>
              <w:tabs>
                <w:tab w:val="left" w:pos="851"/>
              </w:tabs>
              <w:snapToGrid w:val="0"/>
              <w:jc w:val="both"/>
              <w:rPr>
                <w:rFonts w:ascii="Arial" w:hAnsi="Arial" w:cs="Arial"/>
                <w:b/>
                <w:bCs/>
              </w:rPr>
            </w:pPr>
          </w:p>
        </w:tc>
      </w:tr>
      <w:tr w:rsidR="00556D8D" w:rsidRPr="00F27F74" w14:paraId="14BCBC93" w14:textId="77777777" w:rsidTr="00A4735A">
        <w:trPr>
          <w:trHeight w:val="1021"/>
        </w:trPr>
        <w:tc>
          <w:tcPr>
            <w:tcW w:w="4644" w:type="dxa"/>
            <w:tcBorders>
              <w:left w:val="single" w:sz="4" w:space="0" w:color="000000"/>
              <w:bottom w:val="single" w:sz="4" w:space="0" w:color="auto"/>
            </w:tcBorders>
          </w:tcPr>
          <w:p w14:paraId="5809F35F" w14:textId="77777777" w:rsidR="00172811" w:rsidRPr="00F27F74"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10CA5EB4" w14:textId="77777777" w:rsidR="00172811" w:rsidRPr="00F27F74"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3E9FD50A" w14:textId="77777777" w:rsidR="00172811" w:rsidRPr="00F27F74" w:rsidRDefault="00172811" w:rsidP="00B054DA">
            <w:pPr>
              <w:tabs>
                <w:tab w:val="left" w:pos="851"/>
              </w:tabs>
              <w:snapToGrid w:val="0"/>
              <w:jc w:val="both"/>
              <w:rPr>
                <w:rFonts w:ascii="Arial" w:hAnsi="Arial" w:cs="Arial"/>
                <w:b/>
                <w:bCs/>
              </w:rPr>
            </w:pPr>
          </w:p>
        </w:tc>
      </w:tr>
    </w:tbl>
    <w:p w14:paraId="0B72CFDF" w14:textId="77777777" w:rsidR="00172811" w:rsidRPr="00F27F74" w:rsidRDefault="006B1795" w:rsidP="00332B12">
      <w:pPr>
        <w:tabs>
          <w:tab w:val="left" w:pos="851"/>
        </w:tabs>
        <w:jc w:val="both"/>
        <w:rPr>
          <w:rFonts w:ascii="Arial" w:hAnsi="Arial" w:cs="Arial"/>
        </w:rPr>
      </w:pPr>
      <w:r w:rsidRPr="00F27F74">
        <w:rPr>
          <w:rFonts w:ascii="Arial" w:hAnsi="Arial" w:cs="Arial"/>
        </w:rPr>
        <w:lastRenderedPageBreak/>
        <w:t>(*) Le signataire doit avoir le pouvoir d’engager la personne qu’il représente.</w:t>
      </w:r>
    </w:p>
    <w:p w14:paraId="4E9D5E99" w14:textId="77777777" w:rsidR="00172811" w:rsidRPr="00F27F74"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F27F74" w14:paraId="53E833E2" w14:textId="77777777">
        <w:tc>
          <w:tcPr>
            <w:tcW w:w="10277" w:type="dxa"/>
            <w:shd w:val="clear" w:color="auto" w:fill="66CCFF"/>
          </w:tcPr>
          <w:p w14:paraId="06430374" w14:textId="77777777" w:rsidR="00172811" w:rsidRPr="00F27F74" w:rsidRDefault="006B1795" w:rsidP="006B5057">
            <w:pPr>
              <w:rPr>
                <w:rFonts w:ascii="Arial" w:hAnsi="Arial" w:cs="Arial"/>
              </w:rPr>
            </w:pPr>
            <w:r w:rsidRPr="00F27F74">
              <w:rPr>
                <w:rFonts w:ascii="Arial" w:hAnsi="Arial" w:cs="Arial"/>
              </w:rPr>
              <w:br w:type="page"/>
              <w:t>D - Identification et signature de l’acheteur.</w:t>
            </w:r>
          </w:p>
        </w:tc>
      </w:tr>
    </w:tbl>
    <w:p w14:paraId="0E1B4E87" w14:textId="77777777" w:rsidR="00172811" w:rsidRPr="00F27F74" w:rsidRDefault="00172811" w:rsidP="006C4338">
      <w:pPr>
        <w:tabs>
          <w:tab w:val="left" w:pos="851"/>
        </w:tabs>
        <w:rPr>
          <w:rFonts w:ascii="Arial" w:hAnsi="Arial" w:cs="Arial"/>
        </w:rPr>
      </w:pPr>
    </w:p>
    <w:p w14:paraId="48A05A53" w14:textId="77777777" w:rsidR="00172811" w:rsidRPr="00F27F74" w:rsidRDefault="00172811" w:rsidP="006C4338">
      <w:pPr>
        <w:tabs>
          <w:tab w:val="left" w:pos="851"/>
        </w:tabs>
        <w:rPr>
          <w:rFonts w:ascii="Arial" w:hAnsi="Arial" w:cs="Arial"/>
        </w:rPr>
      </w:pPr>
    </w:p>
    <w:p w14:paraId="4AB5EE5B" w14:textId="59506659" w:rsidR="00172811" w:rsidRPr="00F27F74" w:rsidRDefault="006B1795" w:rsidP="006F3DF9">
      <w:pPr>
        <w:pStyle w:val="Titre1"/>
        <w:tabs>
          <w:tab w:val="left" w:pos="567"/>
          <w:tab w:val="left" w:pos="851"/>
        </w:tabs>
        <w:ind w:left="0"/>
        <w:jc w:val="both"/>
        <w:rPr>
          <w:rFonts w:ascii="Arial" w:hAnsi="Arial" w:cs="Arial"/>
          <w:b w:val="0"/>
          <w:bCs/>
          <w:i/>
          <w:iCs/>
        </w:rPr>
      </w:pPr>
      <w:r w:rsidRPr="00F27F74">
        <w:rPr>
          <w:rFonts w:ascii="Arial" w:hAnsi="Arial" w:cs="Arial"/>
          <w:b w:val="0"/>
          <w:bCs/>
          <w:iCs/>
        </w:rPr>
        <w:t>Désignation de l’acheteur</w:t>
      </w:r>
    </w:p>
    <w:p w14:paraId="4085E87C" w14:textId="1D2F1312" w:rsidR="00172811" w:rsidRPr="00F27F74" w:rsidRDefault="006B1795" w:rsidP="006B5057">
      <w:pPr>
        <w:pStyle w:val="Titre1"/>
        <w:tabs>
          <w:tab w:val="left" w:pos="851"/>
        </w:tabs>
        <w:ind w:left="0"/>
        <w:jc w:val="both"/>
        <w:rPr>
          <w:rFonts w:ascii="Arial" w:hAnsi="Arial" w:cs="Arial"/>
          <w:b w:val="0"/>
          <w:bCs/>
          <w:i/>
          <w:iCs/>
        </w:rPr>
      </w:pPr>
      <w:r w:rsidRPr="00F27F74">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F27F74" w:rsidRPr="00F27F74">
        <w:rPr>
          <w:rFonts w:ascii="Arial" w:hAnsi="Arial" w:cs="Arial"/>
          <w:b w:val="0"/>
          <w:bCs/>
          <w:i/>
          <w:iCs/>
        </w:rPr>
        <w:t>marchés,</w:t>
      </w:r>
      <w:r w:rsidRPr="00F27F74">
        <w:rPr>
          <w:rFonts w:ascii="Arial" w:hAnsi="Arial" w:cs="Arial"/>
          <w:b w:val="0"/>
          <w:bCs/>
          <w:i/>
          <w:iCs/>
        </w:rPr>
        <w:t xml:space="preserve"> la simple indication de la référence à cet avis est suffisante.)</w:t>
      </w:r>
    </w:p>
    <w:p w14:paraId="6C34A533" w14:textId="77777777" w:rsidR="00172811" w:rsidRPr="00F27F74" w:rsidRDefault="00172811" w:rsidP="001C41D1">
      <w:pPr>
        <w:rPr>
          <w:rFonts w:ascii="Arial" w:hAnsi="Arial" w:cs="Arial"/>
        </w:rPr>
      </w:pPr>
    </w:p>
    <w:p w14:paraId="3AB292A9" w14:textId="77777777" w:rsidR="00172811" w:rsidRPr="00F27F74" w:rsidRDefault="00172811" w:rsidP="001C41D1">
      <w:pPr>
        <w:rPr>
          <w:rFonts w:ascii="Arial" w:hAnsi="Arial" w:cs="Arial"/>
        </w:rPr>
      </w:pPr>
    </w:p>
    <w:p w14:paraId="6FB11E0E" w14:textId="77777777" w:rsidR="00172811" w:rsidRPr="00F27F74" w:rsidRDefault="00172811" w:rsidP="009B45B9">
      <w:pPr>
        <w:pStyle w:val="Titre1"/>
        <w:tabs>
          <w:tab w:val="left" w:pos="851"/>
        </w:tabs>
        <w:ind w:left="0"/>
        <w:jc w:val="both"/>
        <w:rPr>
          <w:rFonts w:ascii="Arial" w:hAnsi="Arial" w:cs="Arial"/>
        </w:rPr>
      </w:pPr>
    </w:p>
    <w:p w14:paraId="78DAF5EB" w14:textId="36285285" w:rsidR="00172811" w:rsidRPr="00F27F74" w:rsidRDefault="006B1795" w:rsidP="00710FD6">
      <w:pPr>
        <w:tabs>
          <w:tab w:val="left" w:pos="426"/>
          <w:tab w:val="left" w:pos="851"/>
          <w:tab w:val="left" w:pos="5103"/>
        </w:tabs>
        <w:jc w:val="both"/>
        <w:rPr>
          <w:rFonts w:ascii="Arial" w:hAnsi="Arial" w:cs="Arial"/>
          <w:i/>
        </w:rPr>
      </w:pPr>
      <w:r w:rsidRPr="00F27F74">
        <w:rPr>
          <w:rFonts w:ascii="Arial" w:hAnsi="Arial" w:cs="Arial"/>
        </w:rPr>
        <w:t xml:space="preserve">Nom, prénom, qualité du signataire du marché </w:t>
      </w:r>
    </w:p>
    <w:p w14:paraId="03193BE0" w14:textId="77777777" w:rsidR="00172811" w:rsidRPr="00F27F74" w:rsidRDefault="006B1795" w:rsidP="00E47798">
      <w:pPr>
        <w:tabs>
          <w:tab w:val="left" w:pos="851"/>
        </w:tabs>
        <w:jc w:val="both"/>
        <w:rPr>
          <w:rFonts w:ascii="Arial" w:hAnsi="Arial" w:cs="Arial"/>
        </w:rPr>
      </w:pPr>
      <w:r w:rsidRPr="00F27F74">
        <w:rPr>
          <w:rFonts w:ascii="Arial" w:hAnsi="Arial" w:cs="Arial"/>
          <w:i/>
        </w:rPr>
        <w:t>(Le signataire doit avoir le pouvoir d’engager l’acheteur qu’il représente.)</w:t>
      </w:r>
    </w:p>
    <w:p w14:paraId="7A1AAB75" w14:textId="77777777" w:rsidR="00172811" w:rsidRPr="00F27F74" w:rsidRDefault="00172811" w:rsidP="00CD46CC">
      <w:pPr>
        <w:tabs>
          <w:tab w:val="left" w:pos="851"/>
        </w:tabs>
        <w:jc w:val="both"/>
        <w:rPr>
          <w:rFonts w:ascii="Arial" w:hAnsi="Arial" w:cs="Arial"/>
        </w:rPr>
      </w:pPr>
    </w:p>
    <w:p w14:paraId="6C30925A" w14:textId="77777777" w:rsidR="00172811" w:rsidRPr="00F27F74" w:rsidRDefault="00172811" w:rsidP="009B45B9">
      <w:pPr>
        <w:tabs>
          <w:tab w:val="left" w:pos="851"/>
        </w:tabs>
        <w:jc w:val="both"/>
        <w:rPr>
          <w:rFonts w:ascii="Arial" w:hAnsi="Arial" w:cs="Arial"/>
        </w:rPr>
      </w:pPr>
    </w:p>
    <w:p w14:paraId="1E6B785D" w14:textId="77777777" w:rsidR="00172811" w:rsidRPr="00F27F74" w:rsidRDefault="00172811" w:rsidP="009B45B9">
      <w:pPr>
        <w:tabs>
          <w:tab w:val="left" w:pos="851"/>
        </w:tabs>
        <w:jc w:val="both"/>
        <w:rPr>
          <w:rFonts w:ascii="Arial" w:hAnsi="Arial" w:cs="Arial"/>
        </w:rPr>
      </w:pPr>
    </w:p>
    <w:p w14:paraId="6996ED58" w14:textId="69EE1776" w:rsidR="00172811" w:rsidRPr="00F27F74" w:rsidRDefault="006B1795" w:rsidP="009B45B9">
      <w:pPr>
        <w:tabs>
          <w:tab w:val="left" w:pos="720"/>
          <w:tab w:val="left" w:pos="851"/>
        </w:tabs>
        <w:jc w:val="both"/>
        <w:rPr>
          <w:rFonts w:ascii="Arial" w:hAnsi="Arial" w:cs="Arial"/>
          <w:i/>
          <w:iCs/>
        </w:rPr>
      </w:pPr>
      <w:r w:rsidRPr="00F27F74">
        <w:rPr>
          <w:rFonts w:ascii="Arial" w:hAnsi="Arial" w:cs="Arial"/>
        </w:rPr>
        <w:t>Désignation, adresse du comptable assignataire</w:t>
      </w:r>
    </w:p>
    <w:p w14:paraId="5E1C3337" w14:textId="77777777" w:rsidR="00172811" w:rsidRPr="00F27F74" w:rsidRDefault="006B1795" w:rsidP="009B45B9">
      <w:pPr>
        <w:tabs>
          <w:tab w:val="left" w:pos="720"/>
          <w:tab w:val="left" w:pos="851"/>
        </w:tabs>
        <w:jc w:val="both"/>
        <w:rPr>
          <w:rFonts w:ascii="Arial" w:hAnsi="Arial" w:cs="Arial"/>
        </w:rPr>
      </w:pPr>
      <w:r w:rsidRPr="00F27F74">
        <w:rPr>
          <w:rFonts w:ascii="Arial" w:hAnsi="Arial" w:cs="Arial"/>
          <w:i/>
          <w:iCs/>
        </w:rPr>
        <w:t>(Joindre une annexe récapitulative en cas de pluralité de comptables.)</w:t>
      </w:r>
    </w:p>
    <w:p w14:paraId="7AE5B48C" w14:textId="77777777" w:rsidR="00172811" w:rsidRPr="00F27F74" w:rsidRDefault="00172811" w:rsidP="009B45B9">
      <w:pPr>
        <w:pStyle w:val="fcase2metab"/>
        <w:rPr>
          <w:rFonts w:ascii="Arial" w:hAnsi="Arial" w:cs="Arial"/>
        </w:rPr>
      </w:pPr>
    </w:p>
    <w:p w14:paraId="594C4A75" w14:textId="77777777" w:rsidR="00172811" w:rsidRPr="00F27F74" w:rsidRDefault="00172811" w:rsidP="00774EFA">
      <w:pPr>
        <w:pStyle w:val="fcase2metab"/>
        <w:ind w:left="0" w:firstLine="0"/>
        <w:rPr>
          <w:rFonts w:ascii="Arial" w:hAnsi="Arial" w:cs="Arial"/>
        </w:rPr>
      </w:pPr>
    </w:p>
    <w:p w14:paraId="5ED13E0C" w14:textId="77777777" w:rsidR="00172811" w:rsidRPr="00F27F74" w:rsidRDefault="00172811" w:rsidP="009B45B9">
      <w:pPr>
        <w:tabs>
          <w:tab w:val="left" w:pos="851"/>
        </w:tabs>
        <w:rPr>
          <w:rFonts w:ascii="Arial" w:hAnsi="Arial" w:cs="Arial"/>
        </w:rPr>
      </w:pPr>
    </w:p>
    <w:p w14:paraId="1C464082" w14:textId="77777777" w:rsidR="00172811" w:rsidRPr="00F27F74" w:rsidRDefault="00172811" w:rsidP="009B45B9">
      <w:pPr>
        <w:tabs>
          <w:tab w:val="left" w:pos="851"/>
        </w:tabs>
        <w:rPr>
          <w:rFonts w:ascii="Arial" w:hAnsi="Arial" w:cs="Arial"/>
        </w:rPr>
      </w:pPr>
    </w:p>
    <w:p w14:paraId="34B327DE" w14:textId="7F49A4C8" w:rsidR="00172811" w:rsidRPr="00F27F74" w:rsidRDefault="006B1795" w:rsidP="009B45B9">
      <w:pPr>
        <w:tabs>
          <w:tab w:val="left" w:pos="851"/>
          <w:tab w:val="left" w:pos="5245"/>
          <w:tab w:val="left" w:pos="7371"/>
          <w:tab w:val="left" w:pos="7655"/>
        </w:tabs>
        <w:jc w:val="both"/>
        <w:rPr>
          <w:rFonts w:ascii="Arial" w:hAnsi="Arial" w:cs="Arial"/>
        </w:rPr>
      </w:pPr>
      <w:r w:rsidRPr="00F27F74">
        <w:rPr>
          <w:rFonts w:ascii="Arial" w:hAnsi="Arial" w:cs="Arial"/>
        </w:rPr>
        <w:tab/>
        <w:t xml:space="preserve">A : </w:t>
      </w:r>
      <w:r w:rsidR="008A51A6" w:rsidRPr="00F27F74">
        <w:rPr>
          <w:rFonts w:ascii="Arial" w:hAnsi="Arial" w:cs="Arial"/>
        </w:rPr>
        <w:t xml:space="preserve">Evry Courcouronnes </w:t>
      </w:r>
      <w:r w:rsidRPr="00F27F74">
        <w:rPr>
          <w:rFonts w:ascii="Arial" w:hAnsi="Arial" w:cs="Arial"/>
        </w:rPr>
        <w:t>, le …………………</w:t>
      </w:r>
    </w:p>
    <w:p w14:paraId="580D3315" w14:textId="77777777" w:rsidR="00172811" w:rsidRPr="00F27F74" w:rsidRDefault="00172811" w:rsidP="009B45B9">
      <w:pPr>
        <w:tabs>
          <w:tab w:val="left" w:pos="851"/>
        </w:tabs>
        <w:rPr>
          <w:rFonts w:ascii="Arial" w:hAnsi="Arial" w:cs="Arial"/>
        </w:rPr>
      </w:pPr>
    </w:p>
    <w:p w14:paraId="0D6D98C1" w14:textId="77777777" w:rsidR="00172811" w:rsidRPr="00F27F74" w:rsidRDefault="00172811" w:rsidP="009B45B9">
      <w:pPr>
        <w:tabs>
          <w:tab w:val="left" w:pos="851"/>
        </w:tabs>
        <w:rPr>
          <w:rFonts w:ascii="Arial" w:hAnsi="Arial" w:cs="Arial"/>
        </w:rPr>
      </w:pPr>
    </w:p>
    <w:p w14:paraId="4089DBB6" w14:textId="77777777" w:rsidR="00172811" w:rsidRPr="00F27F74" w:rsidRDefault="00172811" w:rsidP="009B45B9">
      <w:pPr>
        <w:tabs>
          <w:tab w:val="left" w:pos="851"/>
        </w:tabs>
        <w:rPr>
          <w:rFonts w:ascii="Arial" w:hAnsi="Arial" w:cs="Arial"/>
        </w:rPr>
      </w:pPr>
    </w:p>
    <w:p w14:paraId="03BEA66B" w14:textId="77777777" w:rsidR="00172811" w:rsidRPr="00F27F74" w:rsidRDefault="00172811" w:rsidP="009B45B9">
      <w:pPr>
        <w:tabs>
          <w:tab w:val="left" w:pos="851"/>
        </w:tabs>
        <w:rPr>
          <w:rFonts w:ascii="Arial" w:hAnsi="Arial" w:cs="Arial"/>
        </w:rPr>
      </w:pPr>
    </w:p>
    <w:p w14:paraId="44030D6B" w14:textId="77777777" w:rsidR="00172811" w:rsidRPr="00F27F74" w:rsidRDefault="006B1795" w:rsidP="009B45B9">
      <w:pPr>
        <w:tabs>
          <w:tab w:val="left" w:pos="851"/>
        </w:tabs>
        <w:ind w:left="6804"/>
        <w:jc w:val="both"/>
        <w:rPr>
          <w:rFonts w:ascii="Arial" w:hAnsi="Arial" w:cs="Arial"/>
          <w:i/>
        </w:rPr>
      </w:pPr>
      <w:r w:rsidRPr="00F27F74">
        <w:rPr>
          <w:rFonts w:ascii="Arial" w:hAnsi="Arial" w:cs="Arial"/>
        </w:rPr>
        <w:t>Signature</w:t>
      </w:r>
    </w:p>
    <w:p w14:paraId="527C1C95" w14:textId="1533C0FB" w:rsidR="008A51A6" w:rsidRPr="00F27F74" w:rsidRDefault="006B1795" w:rsidP="008A51A6">
      <w:pPr>
        <w:tabs>
          <w:tab w:val="left" w:pos="851"/>
        </w:tabs>
        <w:ind w:left="4820"/>
        <w:jc w:val="center"/>
        <w:rPr>
          <w:rFonts w:ascii="Arial" w:hAnsi="Arial" w:cs="Arial"/>
          <w:color w:val="FFFFFF"/>
        </w:rPr>
      </w:pPr>
      <w:r w:rsidRPr="00F27F74">
        <w:rPr>
          <w:rFonts w:ascii="Arial" w:hAnsi="Arial" w:cs="Arial"/>
          <w:i/>
        </w:rPr>
        <w:t xml:space="preserve">(représentant de </w:t>
      </w:r>
      <w:r w:rsidR="00FA36A4" w:rsidRPr="00F27F74">
        <w:rPr>
          <w:rFonts w:ascii="Arial" w:hAnsi="Arial" w:cs="Arial"/>
          <w:i/>
        </w:rPr>
        <w:t>l’acheteur habilité par la délibération 2021-A-2 du 1</w:t>
      </w:r>
      <w:r w:rsidR="00FA36A4" w:rsidRPr="00F27F74">
        <w:rPr>
          <w:rFonts w:ascii="Arial" w:hAnsi="Arial" w:cs="Arial"/>
          <w:i/>
          <w:vertAlign w:val="superscript"/>
        </w:rPr>
        <w:t>er</w:t>
      </w:r>
      <w:r w:rsidR="00FA36A4" w:rsidRPr="00F27F74">
        <w:rPr>
          <w:rFonts w:ascii="Arial" w:hAnsi="Arial" w:cs="Arial"/>
          <w:i/>
        </w:rPr>
        <w:t xml:space="preserve"> juillet 2021)</w:t>
      </w:r>
      <w:r w:rsidR="008A51A6" w:rsidRPr="00F27F74">
        <w:rPr>
          <w:rFonts w:ascii="Arial" w:hAnsi="Arial" w:cs="Arial"/>
          <w:color w:val="FFFFFF"/>
        </w:rPr>
        <w:t xml:space="preserve"> la délibération 2021-A-2 du 1er juillet 2021</w:t>
      </w:r>
    </w:p>
    <w:p w14:paraId="19895746" w14:textId="2202C749" w:rsidR="00172811" w:rsidRPr="00F27F74" w:rsidRDefault="00172811" w:rsidP="009B45B9">
      <w:pPr>
        <w:tabs>
          <w:tab w:val="left" w:pos="851"/>
        </w:tabs>
        <w:jc w:val="both"/>
        <w:rPr>
          <w:rFonts w:ascii="Arial" w:hAnsi="Arial" w:cs="Arial"/>
        </w:rPr>
      </w:pPr>
    </w:p>
    <w:p w14:paraId="7045BD9F" w14:textId="77777777" w:rsidR="00A4735A" w:rsidRDefault="00A4735A">
      <w:pPr>
        <w:suppressAutoHyphens w:val="0"/>
        <w:rPr>
          <w:rFonts w:ascii="Arial" w:hAnsi="Arial" w:cs="Arial"/>
          <w:color w:val="808080"/>
        </w:rPr>
      </w:pPr>
      <w:r>
        <w:rPr>
          <w:rFonts w:ascii="Arial" w:hAnsi="Arial" w:cs="Arial"/>
          <w:color w:val="808080"/>
        </w:rPr>
        <w:br w:type="page"/>
      </w:r>
    </w:p>
    <w:p w14:paraId="2A1CF2FE" w14:textId="72F9B29A" w:rsidR="008A51A6" w:rsidRPr="00F27F74" w:rsidRDefault="008A51A6" w:rsidP="008A51A6">
      <w:pPr>
        <w:widowControl w:val="0"/>
        <w:autoSpaceDE w:val="0"/>
        <w:autoSpaceDN w:val="0"/>
        <w:adjustRightInd w:val="0"/>
        <w:spacing w:line="276" w:lineRule="auto"/>
        <w:ind w:left="117" w:right="111" w:hanging="142"/>
        <w:rPr>
          <w:rFonts w:ascii="Arial" w:hAnsi="Arial" w:cs="Arial"/>
          <w:color w:val="808080"/>
        </w:rPr>
      </w:pPr>
      <w:r w:rsidRPr="00F27F74">
        <w:rPr>
          <w:rFonts w:ascii="Arial" w:hAnsi="Arial" w:cs="Arial"/>
          <w:color w:val="808080"/>
        </w:rPr>
        <w:lastRenderedPageBreak/>
        <w:t>NANTISSEMENT DE CREANCE</w:t>
      </w:r>
    </w:p>
    <w:p w14:paraId="75D6394D" w14:textId="77777777" w:rsidR="00CE6161" w:rsidRPr="00F27F74"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F27F74"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F27F74"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F27F74">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F27F74"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F27F74" w:rsidRDefault="008A51A6" w:rsidP="0081562D">
            <w:pPr>
              <w:widowControl w:val="0"/>
              <w:autoSpaceDE w:val="0"/>
              <w:autoSpaceDN w:val="0"/>
              <w:adjustRightInd w:val="0"/>
              <w:spacing w:before="40" w:after="40"/>
              <w:ind w:left="127" w:right="87"/>
              <w:jc w:val="right"/>
              <w:rPr>
                <w:rFonts w:ascii="Arial" w:hAnsi="Arial" w:cs="Arial"/>
                <w:color w:val="000000"/>
              </w:rPr>
            </w:pPr>
            <w:r w:rsidRPr="00F27F74">
              <w:rPr>
                <w:rFonts w:ascii="Arial" w:hAnsi="Arial" w:cs="Arial"/>
                <w:color w:val="000000"/>
              </w:rPr>
              <w:t>€ TTC</w:t>
            </w:r>
          </w:p>
          <w:p w14:paraId="70DD63AF" w14:textId="77777777" w:rsidR="008A51A6" w:rsidRPr="00F27F74"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F27F74"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F27F74"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F27F74">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F27F74" w:rsidRDefault="008A51A6" w:rsidP="0081562D">
            <w:pPr>
              <w:widowControl w:val="0"/>
              <w:autoSpaceDE w:val="0"/>
              <w:autoSpaceDN w:val="0"/>
              <w:adjustRightInd w:val="0"/>
              <w:spacing w:before="40" w:after="40"/>
              <w:ind w:left="127" w:right="87"/>
              <w:rPr>
                <w:rFonts w:ascii="Arial" w:hAnsi="Arial" w:cs="Arial"/>
                <w:color w:val="000000"/>
              </w:rPr>
            </w:pPr>
            <w:r w:rsidRPr="00F27F74">
              <w:rPr>
                <w:rFonts w:ascii="Arial" w:hAnsi="Arial" w:cs="Arial"/>
                <w:color w:val="000000"/>
              </w:rPr>
              <w:t xml:space="preserve">Signé le </w:t>
            </w:r>
          </w:p>
          <w:p w14:paraId="48A10134" w14:textId="77777777" w:rsidR="008A51A6" w:rsidRPr="00F27F74" w:rsidRDefault="008A51A6" w:rsidP="0081562D">
            <w:pPr>
              <w:widowControl w:val="0"/>
              <w:autoSpaceDE w:val="0"/>
              <w:autoSpaceDN w:val="0"/>
              <w:adjustRightInd w:val="0"/>
              <w:spacing w:after="40"/>
              <w:ind w:left="127" w:right="87"/>
              <w:rPr>
                <w:rFonts w:ascii="Arial" w:hAnsi="Arial" w:cs="Arial"/>
                <w:color w:val="000000"/>
              </w:rPr>
            </w:pPr>
            <w:r w:rsidRPr="00F27F74">
              <w:rPr>
                <w:rFonts w:ascii="Arial" w:hAnsi="Arial" w:cs="Arial"/>
                <w:color w:val="000000"/>
              </w:rPr>
              <w:t>Par</w:t>
            </w:r>
          </w:p>
          <w:p w14:paraId="63B80360" w14:textId="77777777" w:rsidR="008A51A6" w:rsidRPr="00F27F74"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F27F74"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F27F74"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F27F74" w:rsidRDefault="008A51A6" w:rsidP="0081562D">
            <w:pPr>
              <w:widowControl w:val="0"/>
              <w:autoSpaceDE w:val="0"/>
              <w:autoSpaceDN w:val="0"/>
              <w:adjustRightInd w:val="0"/>
              <w:spacing w:after="40"/>
              <w:ind w:left="127" w:right="87"/>
              <w:rPr>
                <w:rFonts w:ascii="Arial" w:hAnsi="Arial" w:cs="Arial"/>
                <w:sz w:val="24"/>
                <w:szCs w:val="24"/>
              </w:rPr>
            </w:pPr>
            <w:r w:rsidRPr="00F27F74">
              <w:rPr>
                <w:rFonts w:ascii="Arial" w:hAnsi="Arial" w:cs="Arial"/>
                <w:color w:val="000000"/>
              </w:rPr>
              <w:t xml:space="preserve"> </w:t>
            </w:r>
          </w:p>
        </w:tc>
      </w:tr>
      <w:tr w:rsidR="008A51A6" w:rsidRPr="00F27F74"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r w:rsidRPr="00F27F74">
              <w:rPr>
                <w:rFonts w:ascii="Arial" w:hAnsi="Arial" w:cs="Arial"/>
                <w:color w:val="FFFFFF"/>
              </w:rPr>
              <w:t>Modifications ultérieures en cas de sous-traitance. La part des prestations que le titulaire n’envisage pas de confier à des sous-traitants est ramenée/portée à :</w:t>
            </w:r>
          </w:p>
        </w:tc>
      </w:tr>
      <w:tr w:rsidR="008A51A6" w:rsidRPr="00F27F74"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r w:rsidRPr="00F27F7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F27F74" w:rsidRDefault="008A51A6" w:rsidP="0081562D">
            <w:pPr>
              <w:widowControl w:val="0"/>
              <w:autoSpaceDE w:val="0"/>
              <w:autoSpaceDN w:val="0"/>
              <w:adjustRightInd w:val="0"/>
              <w:spacing w:before="40" w:after="40"/>
              <w:ind w:left="108" w:right="90"/>
              <w:rPr>
                <w:rFonts w:ascii="Arial" w:hAnsi="Arial" w:cs="Arial"/>
                <w:sz w:val="24"/>
                <w:szCs w:val="24"/>
              </w:rPr>
            </w:pPr>
            <w:r w:rsidRPr="00F27F7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F27F7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F27F7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r w:rsidRPr="00F27F7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F27F74"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r w:rsidRPr="00F27F7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F27F74" w:rsidRDefault="008A51A6" w:rsidP="0081562D">
            <w:pPr>
              <w:widowControl w:val="0"/>
              <w:autoSpaceDE w:val="0"/>
              <w:autoSpaceDN w:val="0"/>
              <w:adjustRightInd w:val="0"/>
              <w:spacing w:before="40" w:after="40"/>
              <w:ind w:left="108" w:right="90"/>
              <w:rPr>
                <w:rFonts w:ascii="Arial" w:hAnsi="Arial" w:cs="Arial"/>
                <w:sz w:val="24"/>
                <w:szCs w:val="24"/>
              </w:rPr>
            </w:pPr>
            <w:r w:rsidRPr="00F27F7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F27F7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F27F7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r w:rsidRPr="00F27F7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F27F74"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r w:rsidRPr="00F27F7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F27F7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F27F74" w:rsidRDefault="008A51A6" w:rsidP="0081562D">
            <w:pPr>
              <w:widowControl w:val="0"/>
              <w:autoSpaceDE w:val="0"/>
              <w:autoSpaceDN w:val="0"/>
              <w:adjustRightInd w:val="0"/>
              <w:spacing w:before="40" w:after="40"/>
              <w:ind w:left="108" w:right="90"/>
              <w:rPr>
                <w:rFonts w:ascii="Arial" w:hAnsi="Arial" w:cs="Arial"/>
                <w:sz w:val="24"/>
                <w:szCs w:val="24"/>
              </w:rPr>
            </w:pPr>
            <w:r w:rsidRPr="00F27F7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F27F7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F27F7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r w:rsidRPr="00F27F7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F27F74"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F27F74"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2" w:name="page_total_master0"/>
      <w:bookmarkStart w:id="3" w:name="page_total"/>
      <w:bookmarkEnd w:id="2"/>
      <w:bookmarkEnd w:id="3"/>
    </w:p>
    <w:p w14:paraId="5D2F9D3D" w14:textId="77777777" w:rsidR="00B33D44" w:rsidRPr="00F27F74" w:rsidRDefault="008A51A6" w:rsidP="00274839">
      <w:pPr>
        <w:spacing w:before="240"/>
        <w:jc w:val="center"/>
        <w:rPr>
          <w:rFonts w:ascii="Arial" w:hAnsi="Arial" w:cs="Arial"/>
          <w:sz w:val="24"/>
          <w:szCs w:val="24"/>
        </w:rPr>
      </w:pPr>
      <w:r w:rsidRPr="00F27F74">
        <w:rPr>
          <w:rFonts w:ascii="Arial" w:hAnsi="Arial" w:cs="Arial"/>
          <w:sz w:val="24"/>
          <w:szCs w:val="24"/>
        </w:rPr>
        <w:br w:type="page"/>
      </w:r>
    </w:p>
    <w:p w14:paraId="4EBBFC5B" w14:textId="77777777" w:rsidR="005D2687" w:rsidRPr="00BA2BE0" w:rsidRDefault="005D2687" w:rsidP="005D2687">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1CCCFD10" w14:textId="77777777" w:rsidR="005D2687" w:rsidRPr="00BA2BE0" w:rsidRDefault="005D2687" w:rsidP="005D2687">
      <w:pPr>
        <w:jc w:val="center"/>
        <w:rPr>
          <w:rFonts w:ascii="Arial" w:hAnsi="Arial" w:cs="Arial"/>
          <w:b/>
          <w:bCs/>
          <w:sz w:val="26"/>
          <w:szCs w:val="26"/>
        </w:rPr>
      </w:pPr>
      <w:r w:rsidRPr="00BA2BE0">
        <w:rPr>
          <w:rFonts w:ascii="Arial" w:hAnsi="Arial" w:cs="Arial"/>
          <w:b/>
          <w:bCs/>
        </w:rPr>
        <w:t>RELATIVE AUX CLAUSES SOCIALES D’INSERTION</w:t>
      </w:r>
    </w:p>
    <w:p w14:paraId="7F1505A8" w14:textId="77777777" w:rsidR="005D2687" w:rsidRPr="00BA2BE0" w:rsidRDefault="005D2687" w:rsidP="005D2687">
      <w:pPr>
        <w:tabs>
          <w:tab w:val="left" w:pos="1896"/>
        </w:tabs>
        <w:jc w:val="center"/>
        <w:rPr>
          <w:rFonts w:ascii="Arial" w:hAnsi="Arial" w:cs="Arial"/>
          <w:iCs/>
        </w:rPr>
      </w:pPr>
    </w:p>
    <w:p w14:paraId="6486FCBC" w14:textId="77777777" w:rsidR="005D2687" w:rsidRPr="006D2366" w:rsidRDefault="005D2687" w:rsidP="005D2687">
      <w:pPr>
        <w:pStyle w:val="Default"/>
        <w:rPr>
          <w:sz w:val="20"/>
          <w:szCs w:val="20"/>
        </w:rPr>
      </w:pPr>
      <w:r w:rsidRPr="006D2366">
        <w:rPr>
          <w:sz w:val="20"/>
          <w:szCs w:val="20"/>
        </w:rPr>
        <w:t xml:space="preserve">Le Titulaire, </w:t>
      </w:r>
    </w:p>
    <w:p w14:paraId="299A9822" w14:textId="77777777" w:rsidR="005D2687" w:rsidRPr="006D2366" w:rsidRDefault="005D2687" w:rsidP="005D2687">
      <w:pPr>
        <w:pStyle w:val="Default"/>
        <w:rPr>
          <w:sz w:val="20"/>
          <w:szCs w:val="20"/>
        </w:rPr>
      </w:pPr>
      <w:r w:rsidRPr="006D2366">
        <w:rPr>
          <w:sz w:val="20"/>
          <w:szCs w:val="20"/>
        </w:rPr>
        <w:t>………………………………………………………………………………………………………………………………………………………………………..</w:t>
      </w:r>
    </w:p>
    <w:p w14:paraId="2ACB100B" w14:textId="77777777" w:rsidR="005D2687" w:rsidRPr="006D2366" w:rsidRDefault="005D2687" w:rsidP="005D2687">
      <w:pPr>
        <w:pStyle w:val="Default"/>
        <w:rPr>
          <w:sz w:val="20"/>
          <w:szCs w:val="20"/>
        </w:rPr>
      </w:pPr>
      <w:r w:rsidRPr="006D2366">
        <w:rPr>
          <w:sz w:val="20"/>
          <w:szCs w:val="20"/>
        </w:rPr>
        <w:t xml:space="preserve">Représenté par : </w:t>
      </w:r>
    </w:p>
    <w:p w14:paraId="4B33389B" w14:textId="77777777" w:rsidR="005D2687" w:rsidRPr="006D2366" w:rsidRDefault="005D2687" w:rsidP="005D2687">
      <w:pPr>
        <w:pStyle w:val="Default"/>
        <w:rPr>
          <w:sz w:val="20"/>
          <w:szCs w:val="20"/>
        </w:rPr>
      </w:pPr>
      <w:r w:rsidRPr="006D2366">
        <w:rPr>
          <w:sz w:val="20"/>
          <w:szCs w:val="20"/>
        </w:rPr>
        <w:t>………………………………………………………………………………………………………………………………………………………………………..</w:t>
      </w:r>
    </w:p>
    <w:p w14:paraId="070F7E82" w14:textId="77777777" w:rsidR="005D2687" w:rsidRPr="006D2366" w:rsidRDefault="005D2687" w:rsidP="005D2687">
      <w:pPr>
        <w:pStyle w:val="Default"/>
        <w:rPr>
          <w:sz w:val="20"/>
          <w:szCs w:val="20"/>
        </w:rPr>
      </w:pPr>
      <w:r w:rsidRPr="006D2366">
        <w:rPr>
          <w:sz w:val="20"/>
          <w:szCs w:val="20"/>
        </w:rPr>
        <w:t xml:space="preserve">Nom du signataire : </w:t>
      </w:r>
    </w:p>
    <w:p w14:paraId="7874FFCA" w14:textId="77777777" w:rsidR="005D2687" w:rsidRDefault="005D2687" w:rsidP="005D2687">
      <w:pPr>
        <w:pStyle w:val="Default"/>
        <w:rPr>
          <w:sz w:val="20"/>
          <w:szCs w:val="20"/>
        </w:rPr>
      </w:pPr>
      <w:r w:rsidRPr="006D2366">
        <w:rPr>
          <w:sz w:val="20"/>
          <w:szCs w:val="20"/>
        </w:rPr>
        <w:t>……………………………………………………………………………………………………………………………………………………………………………………………………………………………………………………………</w:t>
      </w:r>
    </w:p>
    <w:p w14:paraId="3B85DBEC" w14:textId="77777777" w:rsidR="005D2687" w:rsidRPr="006D2366" w:rsidRDefault="005D2687" w:rsidP="005D2687">
      <w:pPr>
        <w:pStyle w:val="Default"/>
        <w:rPr>
          <w:sz w:val="20"/>
          <w:szCs w:val="20"/>
        </w:rPr>
      </w:pPr>
      <w:r w:rsidRPr="006D2366">
        <w:rPr>
          <w:sz w:val="20"/>
          <w:szCs w:val="20"/>
        </w:rPr>
        <w:t xml:space="preserve">Prénom : </w:t>
      </w:r>
    </w:p>
    <w:p w14:paraId="1952CA2C" w14:textId="77777777" w:rsidR="005D2687" w:rsidRDefault="005D2687" w:rsidP="005D2687">
      <w:pPr>
        <w:pStyle w:val="Default"/>
        <w:rPr>
          <w:sz w:val="20"/>
          <w:szCs w:val="20"/>
        </w:rPr>
      </w:pPr>
      <w:r w:rsidRPr="006D2366">
        <w:rPr>
          <w:sz w:val="20"/>
          <w:szCs w:val="20"/>
        </w:rPr>
        <w:t>……………………………………………………………………………………………………………………………………………………………………………………………………………………………………………………………</w:t>
      </w:r>
    </w:p>
    <w:p w14:paraId="1822C0DF" w14:textId="77777777" w:rsidR="005D2687" w:rsidRPr="006D2366" w:rsidRDefault="005D2687" w:rsidP="005D2687">
      <w:pPr>
        <w:pStyle w:val="Default"/>
        <w:rPr>
          <w:sz w:val="20"/>
          <w:szCs w:val="20"/>
        </w:rPr>
      </w:pPr>
      <w:r w:rsidRPr="006D2366">
        <w:rPr>
          <w:sz w:val="20"/>
          <w:szCs w:val="20"/>
        </w:rPr>
        <w:t xml:space="preserve">Qualité : </w:t>
      </w:r>
    </w:p>
    <w:p w14:paraId="084DD80C" w14:textId="77777777" w:rsidR="005D2687" w:rsidRDefault="005D2687" w:rsidP="005D2687">
      <w:pPr>
        <w:pStyle w:val="Default"/>
        <w:rPr>
          <w:sz w:val="20"/>
          <w:szCs w:val="20"/>
        </w:rPr>
      </w:pPr>
      <w:r w:rsidRPr="006D2366">
        <w:rPr>
          <w:sz w:val="20"/>
          <w:szCs w:val="20"/>
        </w:rPr>
        <w:t>……………………………………………………………………………………………………………………………………………………………………………………………………………………………………………………………</w:t>
      </w:r>
    </w:p>
    <w:p w14:paraId="2D65FE35" w14:textId="77777777" w:rsidR="005D2687" w:rsidRDefault="005D2687" w:rsidP="005D2687">
      <w:pPr>
        <w:pStyle w:val="Default"/>
        <w:rPr>
          <w:sz w:val="20"/>
          <w:szCs w:val="20"/>
        </w:rPr>
      </w:pPr>
    </w:p>
    <w:p w14:paraId="3CD5F36C" w14:textId="77777777" w:rsidR="005D2687" w:rsidRPr="006D2366" w:rsidRDefault="005D2687" w:rsidP="005D2687">
      <w:pPr>
        <w:pStyle w:val="Default"/>
        <w:rPr>
          <w:sz w:val="20"/>
          <w:szCs w:val="20"/>
        </w:rPr>
      </w:pPr>
    </w:p>
    <w:p w14:paraId="76E84A9A" w14:textId="3335B54F" w:rsidR="005D2687" w:rsidRDefault="005D2687" w:rsidP="005D2687">
      <w:pPr>
        <w:pStyle w:val="Default"/>
        <w:numPr>
          <w:ilvl w:val="0"/>
          <w:numId w:val="14"/>
        </w:numPr>
        <w:jc w:val="both"/>
        <w:rPr>
          <w:sz w:val="20"/>
          <w:szCs w:val="20"/>
        </w:rPr>
      </w:pPr>
      <w:r w:rsidRPr="006D2366">
        <w:rPr>
          <w:sz w:val="20"/>
          <w:szCs w:val="20"/>
        </w:rPr>
        <w:t>Déclare avoir pris connaissance de l’ensemble des pièces du dossier de consultation du marché</w:t>
      </w:r>
      <w:r w:rsidRPr="006D2366">
        <w:rPr>
          <w:sz w:val="20"/>
          <w:szCs w:val="20"/>
        </w:rPr>
        <w:br/>
      </w:r>
      <w:r w:rsidRPr="0017318D">
        <w:rPr>
          <w:sz w:val="20"/>
          <w:szCs w:val="20"/>
        </w:rPr>
        <w:t xml:space="preserve">« Travaux pour la construction d’un collège à Fleury Mérogis – </w:t>
      </w:r>
      <w:r w:rsidRPr="005D2687">
        <w:rPr>
          <w:sz w:val="20"/>
          <w:szCs w:val="20"/>
        </w:rPr>
        <w:t>LOT 4 - CLOISONS - DOUBLAGE - FAUX PLAFONDS</w:t>
      </w:r>
      <w:r w:rsidRPr="0017318D">
        <w:rPr>
          <w:sz w:val="20"/>
          <w:szCs w:val="20"/>
        </w:rPr>
        <w:t xml:space="preserve">» </w:t>
      </w:r>
      <w:r w:rsidRPr="006D2366">
        <w:rPr>
          <w:sz w:val="20"/>
          <w:szCs w:val="20"/>
        </w:rPr>
        <w:t>et</w:t>
      </w:r>
      <w:r w:rsidRPr="0017318D">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4882E404" w14:textId="77777777" w:rsidR="005D2687" w:rsidRPr="006D2366" w:rsidRDefault="005D2687" w:rsidP="005D2687">
      <w:pPr>
        <w:pStyle w:val="Default"/>
        <w:numPr>
          <w:ilvl w:val="0"/>
          <w:numId w:val="14"/>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CCAP</w:t>
      </w:r>
      <w:r w:rsidRPr="006D2366">
        <w:rPr>
          <w:sz w:val="20"/>
          <w:szCs w:val="20"/>
        </w:rPr>
        <w:t xml:space="preserve">; </w:t>
      </w:r>
    </w:p>
    <w:p w14:paraId="607240D9" w14:textId="77777777" w:rsidR="005D2687" w:rsidRPr="006D2366" w:rsidRDefault="005D2687" w:rsidP="005D2687">
      <w:pPr>
        <w:pStyle w:val="Default"/>
        <w:numPr>
          <w:ilvl w:val="0"/>
          <w:numId w:val="14"/>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1A2EA50B" w14:textId="77777777" w:rsidR="005D2687" w:rsidRPr="006D2366" w:rsidRDefault="005D2687" w:rsidP="005D2687">
      <w:pPr>
        <w:pStyle w:val="Default"/>
        <w:numPr>
          <w:ilvl w:val="0"/>
          <w:numId w:val="14"/>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0A7E532B" w14:textId="77777777" w:rsidR="005D2687" w:rsidRPr="006D2366" w:rsidRDefault="005D2687" w:rsidP="005D2687">
      <w:pPr>
        <w:pStyle w:val="Default"/>
        <w:numPr>
          <w:ilvl w:val="0"/>
          <w:numId w:val="14"/>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2B4946A1" w14:textId="77777777" w:rsidR="005D2687" w:rsidRPr="006D2366" w:rsidRDefault="005D2687" w:rsidP="005D2687">
      <w:pPr>
        <w:pStyle w:val="Default"/>
        <w:numPr>
          <w:ilvl w:val="0"/>
          <w:numId w:val="14"/>
        </w:numPr>
        <w:jc w:val="both"/>
        <w:rPr>
          <w:color w:val="auto"/>
          <w:sz w:val="20"/>
          <w:szCs w:val="20"/>
        </w:rPr>
      </w:pPr>
      <w:r w:rsidRPr="006D2366">
        <w:rPr>
          <w:color w:val="auto"/>
          <w:sz w:val="20"/>
          <w:szCs w:val="20"/>
        </w:rPr>
        <w:t>M’engage à alerter l’acheteur de toute(s) difficulté(s) rencontrée(s) relative(s) à l’exécution de la clause ;</w:t>
      </w:r>
    </w:p>
    <w:p w14:paraId="35275632" w14:textId="77777777" w:rsidR="005D2687" w:rsidRPr="006D2366" w:rsidRDefault="005D2687" w:rsidP="005D2687">
      <w:pPr>
        <w:pStyle w:val="Default"/>
        <w:numPr>
          <w:ilvl w:val="0"/>
          <w:numId w:val="14"/>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41228F7C" w14:textId="77777777" w:rsidR="005D2687" w:rsidRDefault="005D2687" w:rsidP="005D2687">
      <w:pPr>
        <w:pStyle w:val="Default"/>
        <w:ind w:left="90"/>
        <w:jc w:val="both"/>
        <w:rPr>
          <w:sz w:val="20"/>
          <w:szCs w:val="20"/>
        </w:rPr>
      </w:pPr>
      <w:r w:rsidRPr="006D2366">
        <w:rPr>
          <w:sz w:val="20"/>
          <w:szCs w:val="20"/>
        </w:rPr>
        <w:t>…………………………………………………………………………………………………………………………………………………………………………………………………………………………………………………………</w:t>
      </w:r>
    </w:p>
    <w:p w14:paraId="65E76149" w14:textId="77777777" w:rsidR="005D2687" w:rsidRDefault="005D2687" w:rsidP="005D2687">
      <w:pPr>
        <w:pStyle w:val="Default"/>
        <w:ind w:left="90"/>
        <w:jc w:val="both"/>
        <w:rPr>
          <w:sz w:val="20"/>
          <w:szCs w:val="20"/>
        </w:rPr>
      </w:pPr>
      <w:r w:rsidRPr="006D2366">
        <w:rPr>
          <w:sz w:val="20"/>
          <w:szCs w:val="20"/>
        </w:rPr>
        <w:t>……………………………………………………………………………………………………………………………</w:t>
      </w:r>
    </w:p>
    <w:p w14:paraId="788C142B" w14:textId="77777777" w:rsidR="005D2687" w:rsidRPr="006D2366" w:rsidRDefault="005D2687" w:rsidP="005D2687">
      <w:pPr>
        <w:pStyle w:val="Default"/>
        <w:ind w:left="90"/>
        <w:jc w:val="both"/>
        <w:rPr>
          <w:sz w:val="20"/>
          <w:szCs w:val="20"/>
        </w:rPr>
      </w:pPr>
    </w:p>
    <w:p w14:paraId="30EEAFFB" w14:textId="77777777" w:rsidR="005D2687" w:rsidRPr="006D2366" w:rsidRDefault="005D2687" w:rsidP="005D2687">
      <w:pPr>
        <w:pStyle w:val="Default"/>
        <w:rPr>
          <w:sz w:val="20"/>
          <w:szCs w:val="20"/>
        </w:rPr>
      </w:pPr>
      <w:r w:rsidRPr="006D2366">
        <w:rPr>
          <w:sz w:val="20"/>
          <w:szCs w:val="20"/>
        </w:rPr>
        <w:t>Dans l’hypothèse où je fais appel à des sous-traitants :</w:t>
      </w:r>
    </w:p>
    <w:p w14:paraId="4FE1FB7C" w14:textId="77777777" w:rsidR="005D2687" w:rsidRPr="006D2366" w:rsidRDefault="005D2687" w:rsidP="005D2687">
      <w:pPr>
        <w:pStyle w:val="Default"/>
        <w:rPr>
          <w:sz w:val="20"/>
          <w:szCs w:val="20"/>
        </w:rPr>
      </w:pPr>
    </w:p>
    <w:p w14:paraId="2B79B2F1" w14:textId="77777777" w:rsidR="005D2687" w:rsidRPr="006D2366" w:rsidRDefault="005D2687" w:rsidP="005D2687">
      <w:pPr>
        <w:pStyle w:val="Default"/>
        <w:numPr>
          <w:ilvl w:val="0"/>
          <w:numId w:val="14"/>
        </w:numPr>
        <w:jc w:val="both"/>
        <w:rPr>
          <w:sz w:val="20"/>
          <w:szCs w:val="20"/>
        </w:rPr>
      </w:pPr>
      <w:r w:rsidRPr="006D2366">
        <w:rPr>
          <w:sz w:val="20"/>
          <w:szCs w:val="20"/>
        </w:rPr>
        <w:t>M’engage à faire figurer l’obligation d’insertion professionnelle dans les contrats de sous-traitance ;</w:t>
      </w:r>
    </w:p>
    <w:p w14:paraId="76D29ACB" w14:textId="77777777" w:rsidR="005D2687" w:rsidRPr="006D2366" w:rsidRDefault="005D2687" w:rsidP="005D2687">
      <w:pPr>
        <w:pStyle w:val="Default"/>
        <w:numPr>
          <w:ilvl w:val="0"/>
          <w:numId w:val="14"/>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08895662" w14:textId="77777777" w:rsidR="005D2687" w:rsidRPr="006D2366" w:rsidRDefault="005D2687" w:rsidP="005D2687">
      <w:pPr>
        <w:pStyle w:val="Default"/>
        <w:numPr>
          <w:ilvl w:val="0"/>
          <w:numId w:val="14"/>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17C3B22A" w14:textId="77777777" w:rsidR="005D2687" w:rsidRPr="006D2366" w:rsidRDefault="005D2687" w:rsidP="005D2687">
      <w:pPr>
        <w:pStyle w:val="Default"/>
        <w:numPr>
          <w:ilvl w:val="0"/>
          <w:numId w:val="14"/>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4996B073" w14:textId="77777777" w:rsidR="005D2687" w:rsidRPr="006D2366" w:rsidRDefault="005D2687" w:rsidP="005D2687">
      <w:pPr>
        <w:pStyle w:val="Default"/>
        <w:rPr>
          <w:sz w:val="20"/>
          <w:szCs w:val="20"/>
        </w:rPr>
      </w:pPr>
    </w:p>
    <w:p w14:paraId="34FC18A6" w14:textId="77777777" w:rsidR="005D2687" w:rsidRPr="006D2366" w:rsidRDefault="005D2687" w:rsidP="005D2687">
      <w:pPr>
        <w:pStyle w:val="Default"/>
        <w:rPr>
          <w:sz w:val="20"/>
          <w:szCs w:val="20"/>
        </w:rPr>
      </w:pPr>
      <w:r w:rsidRPr="006D2366">
        <w:rPr>
          <w:sz w:val="20"/>
          <w:szCs w:val="20"/>
        </w:rPr>
        <w:t xml:space="preserve">Fait à ……………………………………. Le …………………… </w:t>
      </w:r>
    </w:p>
    <w:p w14:paraId="464A6F39" w14:textId="77777777" w:rsidR="005D2687" w:rsidRPr="006D2366" w:rsidRDefault="005D2687" w:rsidP="005D2687">
      <w:pPr>
        <w:pStyle w:val="Default"/>
        <w:rPr>
          <w:sz w:val="20"/>
          <w:szCs w:val="20"/>
        </w:rPr>
      </w:pPr>
      <w:r w:rsidRPr="006D2366">
        <w:rPr>
          <w:sz w:val="20"/>
          <w:szCs w:val="20"/>
        </w:rPr>
        <w:t xml:space="preserve">Le Titulaire </w:t>
      </w:r>
    </w:p>
    <w:p w14:paraId="3099AC29" w14:textId="77777777" w:rsidR="005D2687" w:rsidRPr="006D2366" w:rsidRDefault="005D2687" w:rsidP="005D2687">
      <w:pPr>
        <w:rPr>
          <w:rFonts w:ascii="Arial" w:hAnsi="Arial" w:cs="Arial"/>
        </w:rPr>
      </w:pPr>
      <w:r w:rsidRPr="006D2366">
        <w:rPr>
          <w:rFonts w:ascii="Arial" w:hAnsi="Arial" w:cs="Arial"/>
          <w:i/>
          <w:iCs/>
        </w:rPr>
        <w:t>(Signature et cachet)</w:t>
      </w:r>
    </w:p>
    <w:p w14:paraId="126E5B31" w14:textId="77777777" w:rsidR="005D2687" w:rsidRPr="000931F5" w:rsidRDefault="005D2687" w:rsidP="005D2687">
      <w:pPr>
        <w:suppressAutoHyphens w:val="0"/>
        <w:rPr>
          <w:rFonts w:ascii="Arial" w:hAnsi="Arial" w:cs="Arial"/>
        </w:rPr>
      </w:pPr>
    </w:p>
    <w:p w14:paraId="2EAD266B" w14:textId="77777777" w:rsidR="005D2687" w:rsidRPr="000931F5" w:rsidRDefault="005D2687" w:rsidP="005D2687">
      <w:pPr>
        <w:spacing w:before="240"/>
        <w:jc w:val="center"/>
        <w:rPr>
          <w:rFonts w:ascii="Arial" w:hAnsi="Arial" w:cs="Arial"/>
        </w:rPr>
      </w:pPr>
    </w:p>
    <w:p w14:paraId="40BFA987" w14:textId="6B3AEDA6" w:rsidR="00172811" w:rsidRPr="00F27F74" w:rsidRDefault="00172811" w:rsidP="00B33D44">
      <w:pPr>
        <w:spacing w:before="240"/>
        <w:jc w:val="center"/>
        <w:rPr>
          <w:rFonts w:ascii="Arial" w:hAnsi="Arial" w:cs="Arial"/>
        </w:rPr>
      </w:pPr>
    </w:p>
    <w:p w14:paraId="3D45E5F6" w14:textId="77777777" w:rsidR="00B623E2" w:rsidRPr="00F27F74" w:rsidRDefault="00B623E2" w:rsidP="00B623E2">
      <w:pPr>
        <w:rPr>
          <w:rFonts w:ascii="Arial" w:hAnsi="Arial" w:cs="Arial"/>
        </w:rPr>
      </w:pPr>
    </w:p>
    <w:p w14:paraId="70201553" w14:textId="77777777" w:rsidR="00B623E2" w:rsidRPr="00F27F74" w:rsidRDefault="00B623E2" w:rsidP="00B623E2">
      <w:pPr>
        <w:rPr>
          <w:rFonts w:ascii="Arial" w:hAnsi="Arial" w:cs="Arial"/>
        </w:rPr>
      </w:pPr>
    </w:p>
    <w:p w14:paraId="1DF17E80" w14:textId="77777777" w:rsidR="00B623E2" w:rsidRPr="00F27F74" w:rsidRDefault="00B623E2" w:rsidP="00B623E2">
      <w:pPr>
        <w:rPr>
          <w:rFonts w:ascii="Arial" w:hAnsi="Arial" w:cs="Arial"/>
        </w:rPr>
      </w:pPr>
    </w:p>
    <w:p w14:paraId="24E332A5" w14:textId="3B1ABBD5" w:rsidR="00B623E2" w:rsidRPr="00F27F74" w:rsidRDefault="00B623E2" w:rsidP="00B623E2">
      <w:pPr>
        <w:tabs>
          <w:tab w:val="left" w:pos="7572"/>
        </w:tabs>
        <w:rPr>
          <w:rFonts w:ascii="Arial" w:hAnsi="Arial" w:cs="Arial"/>
        </w:rPr>
      </w:pPr>
      <w:r w:rsidRPr="00F27F74">
        <w:rPr>
          <w:rFonts w:ascii="Arial" w:hAnsi="Arial" w:cs="Arial"/>
        </w:rPr>
        <w:tab/>
      </w:r>
    </w:p>
    <w:sectPr w:rsidR="00B623E2" w:rsidRPr="00F27F74"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77ED6" w14:textId="77777777" w:rsidR="008A2735" w:rsidRDefault="008A2735">
      <w:r>
        <w:separator/>
      </w:r>
    </w:p>
  </w:endnote>
  <w:endnote w:type="continuationSeparator" w:id="0">
    <w:p w14:paraId="0314FFCB" w14:textId="77777777" w:rsidR="008A2735" w:rsidRDefault="008A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32B21534"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4"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363068">
      <w:rPr>
        <w:rFonts w:cs="Arial"/>
        <w:b/>
        <w:color w:val="000000" w:themeColor="text1"/>
        <w:sz w:val="16"/>
        <w:szCs w:val="16"/>
      </w:rPr>
      <w:t>d’Engagement</w:t>
    </w:r>
    <w:r w:rsidR="00363068">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B623E2">
      <w:rPr>
        <w:rFonts w:asciiTheme="majorHAnsi" w:hAnsiTheme="majorHAnsi" w:cstheme="majorHAnsi"/>
        <w:sz w:val="16"/>
        <w:szCs w:val="16"/>
      </w:rPr>
      <w:t>4</w:t>
    </w:r>
    <w:r w:rsidR="00363068">
      <w:rPr>
        <w:rFonts w:asciiTheme="majorHAnsi" w:hAnsiTheme="majorHAnsi" w:cstheme="majorHAnsi"/>
        <w:sz w:val="16"/>
        <w:szCs w:val="16"/>
      </w:rPr>
      <w:t xml:space="preserve"> (n° 2966_1_04)</w:t>
    </w:r>
    <w:r w:rsidR="006B1795">
      <w:rPr>
        <w:rFonts w:asciiTheme="majorHAnsi" w:hAnsiTheme="majorHAnsi" w:cstheme="majorHAnsi"/>
        <w:sz w:val="16"/>
        <w:szCs w:val="16"/>
      </w:rPr>
      <w:t xml:space="preserve">                                                                                  </w:t>
    </w:r>
    <w:r w:rsidR="006B1795">
      <w:ptab w:relativeTo="margin" w:alignment="right" w:leader="none"/>
    </w:r>
    <w:bookmarkEnd w:id="4"/>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A4735A">
      <w:rPr>
        <w:sz w:val="16"/>
        <w:szCs w:val="16"/>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87058" w14:textId="77777777" w:rsidR="008A2735" w:rsidRDefault="008A2735">
      <w:r>
        <w:separator/>
      </w:r>
    </w:p>
  </w:footnote>
  <w:footnote w:type="continuationSeparator" w:id="0">
    <w:p w14:paraId="40C006C1" w14:textId="77777777" w:rsidR="008A2735" w:rsidRDefault="008A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03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85202F"/>
    <w:multiLevelType w:val="hybridMultilevel"/>
    <w:tmpl w:val="95E05FF0"/>
    <w:lvl w:ilvl="0" w:tplc="5BE496FA">
      <w:start w:val="1"/>
      <w:numFmt w:val="decimal"/>
      <w:lvlText w:val="%1."/>
      <w:lvlJc w:val="left"/>
      <w:pPr>
        <w:ind w:left="1211" w:hanging="360"/>
      </w:pPr>
      <w:rPr>
        <w:rFonts w:eastAsia="Wingdings 2"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7"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8" w15:restartNumberingAfterBreak="0">
    <w:nsid w:val="49D667DF"/>
    <w:multiLevelType w:val="hybridMultilevel"/>
    <w:tmpl w:val="45C614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3"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11"/>
  </w:num>
  <w:num w:numId="5" w16cid:durableId="1030186469">
    <w:abstractNumId w:val="6"/>
  </w:num>
  <w:num w:numId="6" w16cid:durableId="1730494212">
    <w:abstractNumId w:val="12"/>
  </w:num>
  <w:num w:numId="7" w16cid:durableId="862745049">
    <w:abstractNumId w:val="7"/>
  </w:num>
  <w:num w:numId="8" w16cid:durableId="2017995239">
    <w:abstractNumId w:val="5"/>
  </w:num>
  <w:num w:numId="9" w16cid:durableId="1688411822">
    <w:abstractNumId w:val="9"/>
  </w:num>
  <w:num w:numId="10" w16cid:durableId="1679231301">
    <w:abstractNumId w:val="10"/>
  </w:num>
  <w:num w:numId="11" w16cid:durableId="2071296429">
    <w:abstractNumId w:val="4"/>
  </w:num>
  <w:num w:numId="12" w16cid:durableId="944268576">
    <w:abstractNumId w:val="8"/>
  </w:num>
  <w:num w:numId="13" w16cid:durableId="1375738135">
    <w:abstractNumId w:val="3"/>
  </w:num>
  <w:num w:numId="14" w16cid:durableId="220971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55E7"/>
    <w:rsid w:val="000361EC"/>
    <w:rsid w:val="00052DB3"/>
    <w:rsid w:val="000645B1"/>
    <w:rsid w:val="000646C7"/>
    <w:rsid w:val="000676A1"/>
    <w:rsid w:val="00077C41"/>
    <w:rsid w:val="00083E99"/>
    <w:rsid w:val="000946C2"/>
    <w:rsid w:val="000B1CCF"/>
    <w:rsid w:val="000D2F90"/>
    <w:rsid w:val="000E3DE3"/>
    <w:rsid w:val="000F56F8"/>
    <w:rsid w:val="0011504B"/>
    <w:rsid w:val="0013360F"/>
    <w:rsid w:val="001424E2"/>
    <w:rsid w:val="0016043E"/>
    <w:rsid w:val="00161C47"/>
    <w:rsid w:val="0016299E"/>
    <w:rsid w:val="00172811"/>
    <w:rsid w:val="00196EE0"/>
    <w:rsid w:val="001A4B5A"/>
    <w:rsid w:val="001D145A"/>
    <w:rsid w:val="0020672A"/>
    <w:rsid w:val="00217C1D"/>
    <w:rsid w:val="00217CE6"/>
    <w:rsid w:val="00222F3F"/>
    <w:rsid w:val="00224B6B"/>
    <w:rsid w:val="00255FC9"/>
    <w:rsid w:val="00274839"/>
    <w:rsid w:val="002914F6"/>
    <w:rsid w:val="002F0BBD"/>
    <w:rsid w:val="002F3862"/>
    <w:rsid w:val="003403AD"/>
    <w:rsid w:val="00344340"/>
    <w:rsid w:val="0034461F"/>
    <w:rsid w:val="00363068"/>
    <w:rsid w:val="00377A84"/>
    <w:rsid w:val="003971D5"/>
    <w:rsid w:val="003C04E3"/>
    <w:rsid w:val="003D2433"/>
    <w:rsid w:val="003E55B6"/>
    <w:rsid w:val="003F7CFF"/>
    <w:rsid w:val="00414503"/>
    <w:rsid w:val="00434FBA"/>
    <w:rsid w:val="0044593C"/>
    <w:rsid w:val="00460F9B"/>
    <w:rsid w:val="00472812"/>
    <w:rsid w:val="00486D0B"/>
    <w:rsid w:val="004C3CDD"/>
    <w:rsid w:val="004F3DCB"/>
    <w:rsid w:val="00502654"/>
    <w:rsid w:val="00510738"/>
    <w:rsid w:val="00556D8D"/>
    <w:rsid w:val="005740FD"/>
    <w:rsid w:val="005779EC"/>
    <w:rsid w:val="005C0F28"/>
    <w:rsid w:val="005D2687"/>
    <w:rsid w:val="005D56D7"/>
    <w:rsid w:val="005F6CF2"/>
    <w:rsid w:val="00600B59"/>
    <w:rsid w:val="00656C6B"/>
    <w:rsid w:val="006702E8"/>
    <w:rsid w:val="00685365"/>
    <w:rsid w:val="00692806"/>
    <w:rsid w:val="006B1795"/>
    <w:rsid w:val="006B1E24"/>
    <w:rsid w:val="006B5A2B"/>
    <w:rsid w:val="006E6CD0"/>
    <w:rsid w:val="006F2DCF"/>
    <w:rsid w:val="007200D1"/>
    <w:rsid w:val="0072761A"/>
    <w:rsid w:val="007315FF"/>
    <w:rsid w:val="00740949"/>
    <w:rsid w:val="00753D31"/>
    <w:rsid w:val="0076511C"/>
    <w:rsid w:val="007754E9"/>
    <w:rsid w:val="00792BED"/>
    <w:rsid w:val="007C506F"/>
    <w:rsid w:val="008137F4"/>
    <w:rsid w:val="00821E29"/>
    <w:rsid w:val="00827EF3"/>
    <w:rsid w:val="008349F8"/>
    <w:rsid w:val="00865234"/>
    <w:rsid w:val="008741BB"/>
    <w:rsid w:val="00881933"/>
    <w:rsid w:val="00887184"/>
    <w:rsid w:val="008A2735"/>
    <w:rsid w:val="008A51A6"/>
    <w:rsid w:val="008D10F2"/>
    <w:rsid w:val="008D1A8A"/>
    <w:rsid w:val="00901357"/>
    <w:rsid w:val="009326F7"/>
    <w:rsid w:val="0093360C"/>
    <w:rsid w:val="00956982"/>
    <w:rsid w:val="00976B58"/>
    <w:rsid w:val="00991C93"/>
    <w:rsid w:val="00997944"/>
    <w:rsid w:val="009B13EA"/>
    <w:rsid w:val="009C23FD"/>
    <w:rsid w:val="009D7FF5"/>
    <w:rsid w:val="00A37F79"/>
    <w:rsid w:val="00A43EB9"/>
    <w:rsid w:val="00A4735A"/>
    <w:rsid w:val="00A60184"/>
    <w:rsid w:val="00A65FB3"/>
    <w:rsid w:val="00AA38CC"/>
    <w:rsid w:val="00AB1E09"/>
    <w:rsid w:val="00AF1D7A"/>
    <w:rsid w:val="00AF5D64"/>
    <w:rsid w:val="00B0203C"/>
    <w:rsid w:val="00B16F39"/>
    <w:rsid w:val="00B22C48"/>
    <w:rsid w:val="00B33D44"/>
    <w:rsid w:val="00B34E7E"/>
    <w:rsid w:val="00B40436"/>
    <w:rsid w:val="00B44A61"/>
    <w:rsid w:val="00B57293"/>
    <w:rsid w:val="00B623E2"/>
    <w:rsid w:val="00B63F95"/>
    <w:rsid w:val="00B84850"/>
    <w:rsid w:val="00B905B3"/>
    <w:rsid w:val="00BB2F2D"/>
    <w:rsid w:val="00BD3CB8"/>
    <w:rsid w:val="00C36354"/>
    <w:rsid w:val="00C63E9A"/>
    <w:rsid w:val="00C63F70"/>
    <w:rsid w:val="00C725D1"/>
    <w:rsid w:val="00CC1776"/>
    <w:rsid w:val="00CE6161"/>
    <w:rsid w:val="00CF2422"/>
    <w:rsid w:val="00D066FA"/>
    <w:rsid w:val="00D17F7A"/>
    <w:rsid w:val="00D42A0C"/>
    <w:rsid w:val="00D64D6C"/>
    <w:rsid w:val="00D66856"/>
    <w:rsid w:val="00D7643E"/>
    <w:rsid w:val="00DB3D94"/>
    <w:rsid w:val="00DE110B"/>
    <w:rsid w:val="00E1148F"/>
    <w:rsid w:val="00E2668A"/>
    <w:rsid w:val="00E34C72"/>
    <w:rsid w:val="00E36DB4"/>
    <w:rsid w:val="00E6610D"/>
    <w:rsid w:val="00EA05F4"/>
    <w:rsid w:val="00EA621E"/>
    <w:rsid w:val="00EC3CBB"/>
    <w:rsid w:val="00F27F74"/>
    <w:rsid w:val="00F30CF3"/>
    <w:rsid w:val="00F55145"/>
    <w:rsid w:val="00F71E88"/>
    <w:rsid w:val="00FA261A"/>
    <w:rsid w:val="00FA36A4"/>
    <w:rsid w:val="00FB7C78"/>
    <w:rsid w:val="00FD1632"/>
    <w:rsid w:val="00FD369C"/>
    <w:rsid w:val="00FE3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976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178433">
      <w:bodyDiv w:val="1"/>
      <w:marLeft w:val="0"/>
      <w:marRight w:val="0"/>
      <w:marTop w:val="0"/>
      <w:marBottom w:val="0"/>
      <w:divBdr>
        <w:top w:val="none" w:sz="0" w:space="0" w:color="auto"/>
        <w:left w:val="none" w:sz="0" w:space="0" w:color="auto"/>
        <w:bottom w:val="none" w:sz="0" w:space="0" w:color="auto"/>
        <w:right w:val="none" w:sz="0" w:space="0" w:color="auto"/>
      </w:divBdr>
    </w:div>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578486811">
      <w:bodyDiv w:val="1"/>
      <w:marLeft w:val="0"/>
      <w:marRight w:val="0"/>
      <w:marTop w:val="0"/>
      <w:marBottom w:val="0"/>
      <w:divBdr>
        <w:top w:val="none" w:sz="0" w:space="0" w:color="auto"/>
        <w:left w:val="none" w:sz="0" w:space="0" w:color="auto"/>
        <w:bottom w:val="none" w:sz="0" w:space="0" w:color="auto"/>
        <w:right w:val="none" w:sz="0" w:space="0" w:color="auto"/>
      </w:divBdr>
    </w:div>
    <w:div w:id="850988924">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575630096">
      <w:bodyDiv w:val="1"/>
      <w:marLeft w:val="0"/>
      <w:marRight w:val="0"/>
      <w:marTop w:val="0"/>
      <w:marBottom w:val="0"/>
      <w:divBdr>
        <w:top w:val="none" w:sz="0" w:space="0" w:color="auto"/>
        <w:left w:val="none" w:sz="0" w:space="0" w:color="auto"/>
        <w:bottom w:val="none" w:sz="0" w:space="0" w:color="auto"/>
        <w:right w:val="none" w:sz="0" w:space="0" w:color="auto"/>
      </w:divBdr>
    </w:div>
    <w:div w:id="1932081338">
      <w:bodyDiv w:val="1"/>
      <w:marLeft w:val="0"/>
      <w:marRight w:val="0"/>
      <w:marTop w:val="0"/>
      <w:marBottom w:val="0"/>
      <w:divBdr>
        <w:top w:val="none" w:sz="0" w:space="0" w:color="auto"/>
        <w:left w:val="none" w:sz="0" w:space="0" w:color="auto"/>
        <w:bottom w:val="none" w:sz="0" w:space="0" w:color="auto"/>
        <w:right w:val="none" w:sz="0" w:space="0" w:color="auto"/>
      </w:divBdr>
    </w:div>
    <w:div w:id="1980915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3.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customXml/itemProps4.xml><?xml version="1.0" encoding="utf-8"?>
<ds:datastoreItem xmlns:ds="http://schemas.openxmlformats.org/officeDocument/2006/customXml" ds:itemID="{E3FC916B-E961-42BD-B5E3-388C1CDB3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2362</Words>
  <Characters>12993</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6</cp:revision>
  <dcterms:created xsi:type="dcterms:W3CDTF">2025-09-04T13:44:00Z</dcterms:created>
  <dcterms:modified xsi:type="dcterms:W3CDTF">2025-09-18T11:57:00Z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